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85D1D" w14:textId="77777777" w:rsidR="000A7D9E" w:rsidRDefault="000A7D9E" w:rsidP="00D040AA">
      <w:pPr>
        <w:ind w:hanging="284"/>
        <w:jc w:val="center"/>
        <w:rPr>
          <w:sz w:val="28"/>
          <w:szCs w:val="28"/>
        </w:rPr>
      </w:pPr>
    </w:p>
    <w:p w14:paraId="148912D4" w14:textId="77777777" w:rsidR="00D040AA" w:rsidRPr="00D040AA" w:rsidRDefault="00D040AA" w:rsidP="00D040AA">
      <w:pPr>
        <w:ind w:hanging="284"/>
        <w:jc w:val="center"/>
        <w:rPr>
          <w:sz w:val="28"/>
          <w:szCs w:val="28"/>
        </w:rPr>
      </w:pPr>
      <w:r w:rsidRPr="00D040AA">
        <w:rPr>
          <w:noProof/>
          <w:sz w:val="28"/>
          <w:szCs w:val="28"/>
        </w:rPr>
        <w:drawing>
          <wp:inline distT="0" distB="0" distL="0" distR="0" wp14:anchorId="1BFDCBD1" wp14:editId="7280C67F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41B11" w14:textId="77777777" w:rsidR="00D040AA" w:rsidRPr="00D040AA" w:rsidRDefault="00D040AA" w:rsidP="00D040AA">
      <w:pPr>
        <w:spacing w:after="120"/>
        <w:jc w:val="center"/>
        <w:rPr>
          <w:sz w:val="28"/>
          <w:szCs w:val="28"/>
        </w:rPr>
      </w:pPr>
      <w:r w:rsidRPr="00D040AA">
        <w:rPr>
          <w:sz w:val="24"/>
          <w:szCs w:val="28"/>
        </w:rPr>
        <w:t>МИНИСТЕРСТВО НАУКИ И ВЫСШЕГО ОБРАЗОВАНИЯ РОССИЙСКОЙ ФЕДЕРАЦИИ</w:t>
      </w:r>
    </w:p>
    <w:p w14:paraId="57AF4306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ФЕДЕРАЛЬНОЕ ГОСУДАРСТВЕННОЕ БЮДЖЕТНОЕ</w:t>
      </w:r>
    </w:p>
    <w:p w14:paraId="79AB33F0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ОБРАЗОВАТЕЛЬНОЕ УЧРЕЖДЕНИЕ ВЫСШЕГО ОБРАЗОВАНИЯ</w:t>
      </w:r>
      <w:r w:rsidRPr="00D040AA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7F47A92" w14:textId="607E5F1D" w:rsidR="00D040AA" w:rsidRDefault="00D040AA" w:rsidP="00D040AA">
      <w:pPr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(ДГТУ)</w:t>
      </w:r>
    </w:p>
    <w:p w14:paraId="6B13BBF7" w14:textId="77777777" w:rsidR="000047F0" w:rsidRPr="00D040AA" w:rsidRDefault="000047F0" w:rsidP="00D040AA">
      <w:pPr>
        <w:jc w:val="center"/>
        <w:rPr>
          <w:b/>
          <w:bCs/>
          <w:sz w:val="28"/>
          <w:szCs w:val="28"/>
        </w:rPr>
      </w:pPr>
    </w:p>
    <w:p w14:paraId="3E1A4C53" w14:textId="011EB86D" w:rsidR="00AC571B" w:rsidRPr="005B6192" w:rsidRDefault="00AC571B" w:rsidP="00AC571B">
      <w:pPr>
        <w:tabs>
          <w:tab w:val="left" w:pos="1418"/>
        </w:tabs>
        <w:jc w:val="both"/>
        <w:rPr>
          <w:sz w:val="28"/>
          <w:szCs w:val="28"/>
        </w:rPr>
      </w:pPr>
      <w:r w:rsidRPr="005B6192">
        <w:rPr>
          <w:sz w:val="28"/>
          <w:szCs w:val="28"/>
        </w:rPr>
        <w:t>Факультет</w:t>
      </w:r>
      <w:r w:rsidRPr="005B6192">
        <w:rPr>
          <w:sz w:val="28"/>
          <w:szCs w:val="28"/>
        </w:rPr>
        <w:tab/>
        <w:t>«</w:t>
      </w:r>
      <w:r w:rsidR="003D4599">
        <w:rPr>
          <w:rFonts w:eastAsia="Times New Roman CYR"/>
          <w:sz w:val="28"/>
          <w:szCs w:val="28"/>
        </w:rPr>
        <w:t>Кораблестроение и морская техника</w:t>
      </w:r>
      <w:r w:rsidRPr="005B6192">
        <w:rPr>
          <w:sz w:val="28"/>
          <w:szCs w:val="28"/>
        </w:rPr>
        <w:t>»</w:t>
      </w:r>
    </w:p>
    <w:p w14:paraId="11EECFF7" w14:textId="77777777" w:rsidR="00AC571B" w:rsidRPr="005B6192" w:rsidRDefault="00AC571B" w:rsidP="00AC571B">
      <w:pPr>
        <w:tabs>
          <w:tab w:val="left" w:pos="1418"/>
        </w:tabs>
        <w:jc w:val="both"/>
        <w:rPr>
          <w:sz w:val="28"/>
          <w:szCs w:val="28"/>
        </w:rPr>
      </w:pPr>
      <w:r w:rsidRPr="005B6192">
        <w:rPr>
          <w:sz w:val="28"/>
          <w:szCs w:val="28"/>
        </w:rPr>
        <w:t>Кафедра</w:t>
      </w:r>
      <w:r w:rsidRPr="005B6192">
        <w:rPr>
          <w:sz w:val="28"/>
          <w:szCs w:val="28"/>
        </w:rPr>
        <w:tab/>
        <w:t>«</w:t>
      </w:r>
      <w:r w:rsidRPr="005B6192">
        <w:rPr>
          <w:rFonts w:eastAsia="Times New Roman CYR"/>
          <w:sz w:val="28"/>
          <w:szCs w:val="28"/>
        </w:rPr>
        <w:t>Управление качеством</w:t>
      </w:r>
      <w:r w:rsidRPr="005B6192">
        <w:rPr>
          <w:sz w:val="28"/>
          <w:szCs w:val="28"/>
        </w:rPr>
        <w:t>»</w:t>
      </w:r>
    </w:p>
    <w:p w14:paraId="698CCE45" w14:textId="77777777" w:rsidR="006961E8" w:rsidRDefault="006961E8" w:rsidP="006961E8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5"/>
        <w:gridCol w:w="994"/>
        <w:gridCol w:w="568"/>
        <w:gridCol w:w="1559"/>
      </w:tblGrid>
      <w:tr w:rsidR="00F56076" w:rsidRPr="00F56076" w14:paraId="17D000AF" w14:textId="77777777" w:rsidTr="00F56076">
        <w:tc>
          <w:tcPr>
            <w:tcW w:w="3936" w:type="dxa"/>
            <w:gridSpan w:val="4"/>
            <w:shd w:val="clear" w:color="auto" w:fill="auto"/>
          </w:tcPr>
          <w:p w14:paraId="6E89EA44" w14:textId="77777777" w:rsidR="00F56076" w:rsidRPr="00F56076" w:rsidRDefault="00F56076" w:rsidP="00C64B6D">
            <w:pPr>
              <w:spacing w:line="300" w:lineRule="auto"/>
              <w:ind w:right="-61"/>
              <w:rPr>
                <w:sz w:val="22"/>
                <w:szCs w:val="22"/>
              </w:rPr>
            </w:pPr>
            <w:r w:rsidRPr="00F56076">
              <w:rPr>
                <w:sz w:val="22"/>
                <w:szCs w:val="22"/>
              </w:rPr>
              <w:t xml:space="preserve">Зав. кафедрой </w:t>
            </w:r>
          </w:p>
          <w:p w14:paraId="006402E7" w14:textId="700E456A" w:rsidR="00CF343D" w:rsidRPr="00F56076" w:rsidRDefault="00F56076" w:rsidP="00C64B6D">
            <w:pPr>
              <w:spacing w:line="300" w:lineRule="auto"/>
              <w:ind w:right="-61"/>
              <w:rPr>
                <w:sz w:val="22"/>
                <w:szCs w:val="22"/>
              </w:rPr>
            </w:pPr>
            <w:r w:rsidRPr="00F56076">
              <w:rPr>
                <w:sz w:val="22"/>
                <w:szCs w:val="22"/>
              </w:rPr>
              <w:t>«Управление качеством»</w:t>
            </w:r>
          </w:p>
        </w:tc>
      </w:tr>
      <w:tr w:rsidR="00F56076" w:rsidRPr="00F56076" w14:paraId="55040A4A" w14:textId="77777777" w:rsidTr="00F56076">
        <w:tc>
          <w:tcPr>
            <w:tcW w:w="1803" w:type="dxa"/>
            <w:gridSpan w:val="2"/>
            <w:shd w:val="clear" w:color="auto" w:fill="auto"/>
          </w:tcPr>
          <w:p w14:paraId="21B6FCDB" w14:textId="77777777" w:rsidR="00CF343D" w:rsidRPr="00F56076" w:rsidRDefault="00CF343D" w:rsidP="00C64B6D">
            <w:pPr>
              <w:spacing w:line="300" w:lineRule="auto"/>
              <w:ind w:right="-61"/>
              <w:rPr>
                <w:sz w:val="22"/>
                <w:szCs w:val="22"/>
              </w:rPr>
            </w:pPr>
          </w:p>
        </w:tc>
        <w:tc>
          <w:tcPr>
            <w:tcW w:w="2133" w:type="dxa"/>
            <w:gridSpan w:val="2"/>
            <w:shd w:val="clear" w:color="auto" w:fill="auto"/>
          </w:tcPr>
          <w:p w14:paraId="040F2B7D" w14:textId="2553F0B6" w:rsidR="00CF343D" w:rsidRPr="00F56076" w:rsidRDefault="00CF343D" w:rsidP="00C64B6D">
            <w:pPr>
              <w:spacing w:line="300" w:lineRule="auto"/>
              <w:ind w:right="-61"/>
              <w:rPr>
                <w:sz w:val="22"/>
                <w:szCs w:val="22"/>
              </w:rPr>
            </w:pPr>
          </w:p>
        </w:tc>
      </w:tr>
      <w:tr w:rsidR="00F56076" w:rsidRPr="00F56076" w14:paraId="21E4CF4E" w14:textId="77777777" w:rsidTr="00F56076">
        <w:trPr>
          <w:trHeight w:val="226"/>
        </w:trPr>
        <w:tc>
          <w:tcPr>
            <w:tcW w:w="18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0B9559" w14:textId="77777777" w:rsidR="00F56076" w:rsidRPr="00F56076" w:rsidRDefault="00F56076" w:rsidP="00F56076">
            <w:pPr>
              <w:ind w:right="-62"/>
              <w:rPr>
                <w:sz w:val="22"/>
                <w:szCs w:val="22"/>
              </w:rPr>
            </w:pPr>
          </w:p>
        </w:tc>
        <w:tc>
          <w:tcPr>
            <w:tcW w:w="2133" w:type="dxa"/>
            <w:gridSpan w:val="2"/>
            <w:shd w:val="clear" w:color="auto" w:fill="auto"/>
          </w:tcPr>
          <w:p w14:paraId="326D305B" w14:textId="35C4CA81" w:rsidR="00F56076" w:rsidRPr="00F56076" w:rsidRDefault="00F56076" w:rsidP="00F56076">
            <w:pPr>
              <w:ind w:right="-62"/>
              <w:rPr>
                <w:sz w:val="22"/>
                <w:szCs w:val="22"/>
              </w:rPr>
            </w:pPr>
            <w:r w:rsidRPr="00F56076">
              <w:rPr>
                <w:sz w:val="22"/>
                <w:szCs w:val="22"/>
              </w:rPr>
              <w:t>В.П. Димитров</w:t>
            </w:r>
          </w:p>
        </w:tc>
      </w:tr>
      <w:tr w:rsidR="00F56076" w:rsidRPr="00F56076" w14:paraId="4B8BCC00" w14:textId="77777777" w:rsidTr="00F56076">
        <w:trPr>
          <w:trHeight w:val="216"/>
        </w:trPr>
        <w:tc>
          <w:tcPr>
            <w:tcW w:w="18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F1984F" w14:textId="77777777" w:rsidR="00F56076" w:rsidRPr="00F56076" w:rsidRDefault="00F56076" w:rsidP="00F56076">
            <w:pPr>
              <w:ind w:right="-6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133" w:type="dxa"/>
            <w:gridSpan w:val="2"/>
            <w:shd w:val="clear" w:color="auto" w:fill="auto"/>
          </w:tcPr>
          <w:p w14:paraId="0C6CF8A7" w14:textId="77777777" w:rsidR="00F56076" w:rsidRPr="00F56076" w:rsidRDefault="00F56076" w:rsidP="00F56076">
            <w:pPr>
              <w:ind w:right="-62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F56076" w:rsidRPr="00F56076" w14:paraId="6E228DB2" w14:textId="77777777" w:rsidTr="00F56076">
        <w:tc>
          <w:tcPr>
            <w:tcW w:w="808" w:type="dxa"/>
            <w:shd w:val="clear" w:color="auto" w:fill="auto"/>
          </w:tcPr>
          <w:p w14:paraId="4D1DF1B8" w14:textId="6889D8F1" w:rsidR="00F56076" w:rsidRPr="00F56076" w:rsidRDefault="00F56076" w:rsidP="00F56076">
            <w:pPr>
              <w:spacing w:line="300" w:lineRule="aut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4A12A396" w14:textId="19885768" w:rsidR="00F56076" w:rsidRPr="00F56076" w:rsidRDefault="00F56076" w:rsidP="00F56076">
            <w:pPr>
              <w:spacing w:line="300" w:lineRule="aut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</w:p>
        </w:tc>
        <w:tc>
          <w:tcPr>
            <w:tcW w:w="1564" w:type="dxa"/>
            <w:shd w:val="clear" w:color="auto" w:fill="auto"/>
          </w:tcPr>
          <w:p w14:paraId="10CEF1E5" w14:textId="07C12524" w:rsidR="00F56076" w:rsidRPr="00F56076" w:rsidRDefault="00F56076" w:rsidP="00F56076">
            <w:pPr>
              <w:spacing w:line="300" w:lineRule="aut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33F2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</w:tbl>
    <w:p w14:paraId="4A46637D" w14:textId="77777777" w:rsidR="006961E8" w:rsidRPr="00F56076" w:rsidRDefault="006961E8" w:rsidP="00D040AA">
      <w:pPr>
        <w:keepNext/>
        <w:autoSpaceDE w:val="0"/>
        <w:autoSpaceDN w:val="0"/>
        <w:ind w:left="5664" w:firstLine="708"/>
        <w:outlineLvl w:val="3"/>
        <w:rPr>
          <w:sz w:val="24"/>
          <w:szCs w:val="24"/>
        </w:rPr>
      </w:pPr>
    </w:p>
    <w:p w14:paraId="256246F5" w14:textId="77777777" w:rsidR="00AC571B" w:rsidRDefault="00AC571B" w:rsidP="00AC571B">
      <w:pPr>
        <w:jc w:val="center"/>
        <w:rPr>
          <w:b/>
          <w:sz w:val="28"/>
          <w:szCs w:val="28"/>
        </w:rPr>
      </w:pPr>
    </w:p>
    <w:p w14:paraId="475850B9" w14:textId="77777777" w:rsidR="00875B1E" w:rsidRPr="00306C63" w:rsidRDefault="00875B1E" w:rsidP="00875B1E">
      <w:pPr>
        <w:jc w:val="center"/>
        <w:rPr>
          <w:b/>
          <w:sz w:val="28"/>
          <w:szCs w:val="28"/>
        </w:rPr>
      </w:pPr>
      <w:r w:rsidRPr="00306C63">
        <w:rPr>
          <w:b/>
          <w:sz w:val="28"/>
          <w:szCs w:val="28"/>
        </w:rPr>
        <w:t>ОТЧЕТ</w:t>
      </w:r>
    </w:p>
    <w:p w14:paraId="221DB076" w14:textId="77777777" w:rsidR="00875B1E" w:rsidRPr="00306C63" w:rsidRDefault="00875B1E" w:rsidP="00875B1E">
      <w:pPr>
        <w:rPr>
          <w:sz w:val="17"/>
          <w:szCs w:val="17"/>
        </w:rPr>
      </w:pPr>
    </w:p>
    <w:p w14:paraId="68075DE1" w14:textId="47697AFC" w:rsidR="00875B1E" w:rsidRDefault="00B33DFA" w:rsidP="00875B1E">
      <w:pPr>
        <w:spacing w:line="200" w:lineRule="atLeast"/>
        <w:ind w:left="-12" w:hanging="30"/>
        <w:jc w:val="center"/>
        <w:rPr>
          <w:sz w:val="24"/>
          <w:szCs w:val="24"/>
        </w:rPr>
      </w:pPr>
      <w:r w:rsidRPr="004905DE">
        <w:rPr>
          <w:sz w:val="24"/>
          <w:szCs w:val="24"/>
        </w:rPr>
        <w:t>по практической подготовке при проведении</w:t>
      </w:r>
      <w:r w:rsidRPr="00306C63">
        <w:rPr>
          <w:sz w:val="24"/>
          <w:szCs w:val="24"/>
        </w:rPr>
        <w:t xml:space="preserve"> </w:t>
      </w:r>
      <w:r w:rsidR="00974EDE">
        <w:rPr>
          <w:sz w:val="24"/>
          <w:szCs w:val="24"/>
        </w:rPr>
        <w:t>производственная</w:t>
      </w:r>
      <w:r>
        <w:rPr>
          <w:sz w:val="24"/>
          <w:szCs w:val="24"/>
        </w:rPr>
        <w:t xml:space="preserve"> </w:t>
      </w:r>
      <w:r w:rsidRPr="00306C63">
        <w:rPr>
          <w:sz w:val="24"/>
          <w:szCs w:val="24"/>
        </w:rPr>
        <w:t>практик</w:t>
      </w:r>
      <w:r>
        <w:rPr>
          <w:sz w:val="24"/>
          <w:szCs w:val="24"/>
        </w:rPr>
        <w:t>и</w:t>
      </w:r>
    </w:p>
    <w:p w14:paraId="0836B398" w14:textId="77777777" w:rsidR="00E624CF" w:rsidRDefault="00117CE0" w:rsidP="00875B1E">
      <w:pPr>
        <w:spacing w:line="200" w:lineRule="atLeast"/>
        <w:ind w:left="-12" w:hanging="30"/>
        <w:jc w:val="center"/>
        <w:rPr>
          <w:sz w:val="24"/>
          <w:szCs w:val="24"/>
        </w:rPr>
      </w:pPr>
      <w:r w:rsidRPr="00117CE0">
        <w:rPr>
          <w:sz w:val="24"/>
          <w:szCs w:val="24"/>
        </w:rPr>
        <w:t>НАУЧНО-ИССЛЕДОВАТЕЛЬСКАЯ РАБОТА</w:t>
      </w:r>
      <w:r w:rsidR="00E624CF">
        <w:rPr>
          <w:sz w:val="24"/>
          <w:szCs w:val="24"/>
        </w:rPr>
        <w:t xml:space="preserve"> </w:t>
      </w:r>
    </w:p>
    <w:p w14:paraId="31003388" w14:textId="2B40BF15" w:rsidR="002D102E" w:rsidRDefault="002D102E" w:rsidP="00875B1E">
      <w:pPr>
        <w:spacing w:line="200" w:lineRule="atLeast"/>
        <w:ind w:left="-12" w:hanging="30"/>
        <w:jc w:val="center"/>
        <w:rPr>
          <w:sz w:val="24"/>
          <w:szCs w:val="24"/>
        </w:rPr>
      </w:pPr>
    </w:p>
    <w:p w14:paraId="7DA977B9" w14:textId="77777777" w:rsidR="00875B1E" w:rsidRPr="00487CDB" w:rsidRDefault="00875B1E" w:rsidP="00875B1E"/>
    <w:p w14:paraId="6962DF21" w14:textId="6DEA81B5" w:rsidR="00875B1E" w:rsidRPr="00306C63" w:rsidRDefault="00875B1E" w:rsidP="00875B1E">
      <w:pPr>
        <w:jc w:val="both"/>
        <w:rPr>
          <w:sz w:val="24"/>
          <w:szCs w:val="24"/>
        </w:rPr>
      </w:pPr>
      <w:r w:rsidRPr="00306C63">
        <w:rPr>
          <w:sz w:val="24"/>
          <w:szCs w:val="24"/>
        </w:rPr>
        <w:t>на</w:t>
      </w:r>
      <w:r w:rsidR="00436D0D">
        <w:rPr>
          <w:sz w:val="24"/>
          <w:szCs w:val="24"/>
        </w:rPr>
        <w:t xml:space="preserve"> </w:t>
      </w:r>
      <w:r w:rsidR="00436D0D" w:rsidRPr="00E624CF">
        <w:rPr>
          <w:sz w:val="28"/>
          <w:szCs w:val="24"/>
          <w:highlight w:val="yellow"/>
          <w:u w:val="single"/>
        </w:rPr>
        <w:t>ФБУ</w:t>
      </w:r>
      <w:r w:rsidRPr="00E624CF">
        <w:rPr>
          <w:sz w:val="28"/>
          <w:szCs w:val="24"/>
          <w:highlight w:val="yellow"/>
          <w:u w:val="single"/>
        </w:rPr>
        <w:t xml:space="preserve"> </w:t>
      </w:r>
      <w:r w:rsidR="00436D0D" w:rsidRPr="00E624CF">
        <w:rPr>
          <w:sz w:val="28"/>
          <w:szCs w:val="24"/>
          <w:highlight w:val="yellow"/>
          <w:u w:val="single"/>
        </w:rPr>
        <w:t xml:space="preserve">«Государственный региональный центр стандартизации, метрологии и испытаний в Ростовской </w:t>
      </w:r>
      <w:proofErr w:type="gramStart"/>
      <w:r w:rsidR="00436D0D" w:rsidRPr="00E624CF">
        <w:rPr>
          <w:sz w:val="28"/>
          <w:szCs w:val="24"/>
          <w:highlight w:val="yellow"/>
          <w:u w:val="single"/>
        </w:rPr>
        <w:t>области»</w:t>
      </w:r>
      <w:r w:rsidR="00C5009B" w:rsidRPr="00C5009B">
        <w:rPr>
          <w:sz w:val="28"/>
          <w:szCs w:val="24"/>
        </w:rPr>
        <w:t>_</w:t>
      </w:r>
      <w:proofErr w:type="gramEnd"/>
      <w:r w:rsidR="00C5009B" w:rsidRPr="00C5009B">
        <w:rPr>
          <w:sz w:val="28"/>
          <w:szCs w:val="24"/>
        </w:rPr>
        <w:t>________________________________________</w:t>
      </w:r>
    </w:p>
    <w:p w14:paraId="1116D69F" w14:textId="77777777" w:rsidR="00875B1E" w:rsidRPr="00306C63" w:rsidRDefault="00875B1E" w:rsidP="00875B1E">
      <w:pPr>
        <w:jc w:val="center"/>
        <w:rPr>
          <w:sz w:val="16"/>
          <w:szCs w:val="16"/>
        </w:rPr>
      </w:pPr>
      <w:r w:rsidRPr="00306C63">
        <w:rPr>
          <w:sz w:val="16"/>
          <w:szCs w:val="16"/>
        </w:rPr>
        <w:t>наименование базы практики</w:t>
      </w:r>
    </w:p>
    <w:p w14:paraId="34345F3D" w14:textId="77777777" w:rsidR="00875B1E" w:rsidRPr="00306C63" w:rsidRDefault="00875B1E" w:rsidP="00875B1E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583679F4" w14:textId="0A829475" w:rsidR="00875B1E" w:rsidRPr="00306C63" w:rsidRDefault="00875B1E" w:rsidP="00875B1E">
      <w:pPr>
        <w:spacing w:line="200" w:lineRule="atLeast"/>
        <w:ind w:left="282" w:hanging="258"/>
        <w:rPr>
          <w:sz w:val="24"/>
          <w:szCs w:val="24"/>
        </w:rPr>
      </w:pPr>
      <w:r w:rsidRPr="00F01224">
        <w:rPr>
          <w:sz w:val="24"/>
          <w:szCs w:val="24"/>
          <w:highlight w:val="yellow"/>
        </w:rPr>
        <w:t xml:space="preserve">Обучающийся   _________________________ </w:t>
      </w:r>
      <w:r w:rsidRPr="00F01224">
        <w:rPr>
          <w:sz w:val="24"/>
          <w:szCs w:val="24"/>
          <w:highlight w:val="yellow"/>
        </w:rPr>
        <w:tab/>
      </w:r>
      <w:r w:rsidRPr="00F01224">
        <w:rPr>
          <w:sz w:val="24"/>
          <w:szCs w:val="24"/>
          <w:highlight w:val="yellow"/>
        </w:rPr>
        <w:tab/>
      </w:r>
      <w:r w:rsidRPr="00F01224">
        <w:rPr>
          <w:sz w:val="24"/>
          <w:szCs w:val="24"/>
          <w:highlight w:val="yellow"/>
        </w:rPr>
        <w:tab/>
      </w:r>
      <w:r w:rsidR="00E624CF" w:rsidRPr="00F01224">
        <w:rPr>
          <w:sz w:val="24"/>
          <w:szCs w:val="24"/>
          <w:highlight w:val="yellow"/>
        </w:rPr>
        <w:t xml:space="preserve">Фамилия </w:t>
      </w:r>
      <w:r w:rsidRPr="00F01224">
        <w:rPr>
          <w:sz w:val="24"/>
          <w:szCs w:val="24"/>
          <w:highlight w:val="yellow"/>
        </w:rPr>
        <w:t xml:space="preserve">Имя Отчество </w:t>
      </w:r>
    </w:p>
    <w:p w14:paraId="3CF17AD4" w14:textId="77777777" w:rsidR="00875B1E" w:rsidRPr="00306C63" w:rsidRDefault="00875B1E" w:rsidP="00875B1E">
      <w:pPr>
        <w:spacing w:line="200" w:lineRule="atLeast"/>
        <w:ind w:left="1584" w:firstLine="42"/>
        <w:rPr>
          <w:sz w:val="17"/>
          <w:szCs w:val="17"/>
        </w:rPr>
      </w:pPr>
      <w:r w:rsidRPr="00306C63">
        <w:rPr>
          <w:sz w:val="17"/>
          <w:szCs w:val="17"/>
        </w:rPr>
        <w:t xml:space="preserve">             подпись, дата</w:t>
      </w:r>
      <w:r w:rsidRPr="00306C63">
        <w:rPr>
          <w:sz w:val="18"/>
          <w:szCs w:val="18"/>
          <w:vertAlign w:val="superscript"/>
        </w:rPr>
        <w:tab/>
      </w:r>
      <w:r w:rsidRPr="00306C63">
        <w:rPr>
          <w:sz w:val="18"/>
          <w:szCs w:val="18"/>
          <w:vertAlign w:val="superscript"/>
        </w:rPr>
        <w:tab/>
      </w:r>
      <w:r w:rsidRPr="00306C63">
        <w:rPr>
          <w:sz w:val="18"/>
          <w:szCs w:val="18"/>
          <w:vertAlign w:val="superscript"/>
        </w:rPr>
        <w:tab/>
      </w:r>
    </w:p>
    <w:p w14:paraId="1701F428" w14:textId="77777777" w:rsidR="00875B1E" w:rsidRDefault="00875B1E" w:rsidP="00875B1E">
      <w:pPr>
        <w:spacing w:line="200" w:lineRule="atLeast"/>
        <w:ind w:left="282" w:hanging="258"/>
        <w:rPr>
          <w:sz w:val="24"/>
          <w:szCs w:val="24"/>
        </w:rPr>
      </w:pPr>
    </w:p>
    <w:p w14:paraId="41004D8A" w14:textId="794BDEBC" w:rsidR="00875B1E" w:rsidRPr="00306C63" w:rsidRDefault="00875B1E" w:rsidP="00875B1E">
      <w:pPr>
        <w:spacing w:line="200" w:lineRule="atLeast"/>
        <w:ind w:left="282" w:hanging="258"/>
        <w:rPr>
          <w:sz w:val="24"/>
          <w:szCs w:val="24"/>
        </w:rPr>
      </w:pPr>
      <w:r w:rsidRPr="00306C63">
        <w:rPr>
          <w:sz w:val="24"/>
          <w:szCs w:val="24"/>
        </w:rPr>
        <w:t xml:space="preserve">Обозначение отчета </w:t>
      </w:r>
      <w:r w:rsidRPr="00306C63">
        <w:rPr>
          <w:sz w:val="24"/>
          <w:szCs w:val="24"/>
        </w:rPr>
        <w:tab/>
      </w:r>
      <w:r w:rsidR="00C663B4">
        <w:rPr>
          <w:sz w:val="24"/>
          <w:szCs w:val="24"/>
        </w:rPr>
        <w:t>П</w:t>
      </w:r>
      <w:r w:rsidRPr="00C643F6">
        <w:rPr>
          <w:sz w:val="24"/>
          <w:szCs w:val="24"/>
        </w:rPr>
        <w:t>П</w:t>
      </w:r>
      <w:r w:rsidRPr="00A36748">
        <w:rPr>
          <w:sz w:val="28"/>
          <w:szCs w:val="28"/>
        </w:rPr>
        <w:t>.</w:t>
      </w:r>
      <w:r w:rsidRPr="00F01224">
        <w:rPr>
          <w:sz w:val="24"/>
          <w:szCs w:val="24"/>
          <w:highlight w:val="yellow"/>
        </w:rPr>
        <w:t>ХХ</w:t>
      </w:r>
      <w:r>
        <w:rPr>
          <w:sz w:val="24"/>
          <w:szCs w:val="24"/>
        </w:rPr>
        <w:t>0000.000</w:t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06C63">
        <w:rPr>
          <w:sz w:val="24"/>
          <w:szCs w:val="24"/>
        </w:rPr>
        <w:t xml:space="preserve">Группа </w:t>
      </w:r>
      <w:r>
        <w:rPr>
          <w:sz w:val="24"/>
          <w:szCs w:val="24"/>
        </w:rPr>
        <w:t>П</w:t>
      </w:r>
      <w:r w:rsidR="00436D0D">
        <w:rPr>
          <w:sz w:val="24"/>
          <w:szCs w:val="24"/>
        </w:rPr>
        <w:t>СМ</w:t>
      </w:r>
      <w:r w:rsidR="00C663B4">
        <w:rPr>
          <w:sz w:val="24"/>
          <w:szCs w:val="24"/>
        </w:rPr>
        <w:t>3</w:t>
      </w:r>
      <w:r>
        <w:rPr>
          <w:sz w:val="24"/>
          <w:szCs w:val="24"/>
        </w:rPr>
        <w:t>1</w:t>
      </w:r>
    </w:p>
    <w:p w14:paraId="43AB8B03" w14:textId="77777777" w:rsidR="00875B1E" w:rsidRPr="00306C63" w:rsidRDefault="00875B1E" w:rsidP="00875B1E">
      <w:pPr>
        <w:spacing w:line="200" w:lineRule="atLeast"/>
        <w:ind w:left="282" w:hanging="258"/>
        <w:jc w:val="center"/>
        <w:rPr>
          <w:sz w:val="24"/>
          <w:szCs w:val="24"/>
        </w:rPr>
      </w:pPr>
    </w:p>
    <w:p w14:paraId="2700D0CD" w14:textId="1BDF5045" w:rsidR="00875B1E" w:rsidRDefault="00875B1E" w:rsidP="00875B1E">
      <w:pPr>
        <w:spacing w:line="200" w:lineRule="atLeast"/>
        <w:ind w:left="282" w:hanging="258"/>
        <w:rPr>
          <w:sz w:val="24"/>
          <w:szCs w:val="24"/>
        </w:rPr>
      </w:pPr>
      <w:r w:rsidRPr="00306C63">
        <w:rPr>
          <w:sz w:val="24"/>
          <w:szCs w:val="24"/>
        </w:rPr>
        <w:t>Направление подготовки (специальности)</w:t>
      </w:r>
      <w:r>
        <w:rPr>
          <w:sz w:val="24"/>
          <w:szCs w:val="24"/>
        </w:rPr>
        <w:t xml:space="preserve"> 27.03.01 «Стандартизация и метрология»</w:t>
      </w:r>
      <w:r w:rsidRPr="00306C63">
        <w:rPr>
          <w:sz w:val="24"/>
          <w:szCs w:val="24"/>
        </w:rPr>
        <w:t xml:space="preserve">   </w:t>
      </w:r>
    </w:p>
    <w:p w14:paraId="51A97267" w14:textId="77777777" w:rsidR="00C663B4" w:rsidRDefault="00C663B4" w:rsidP="00C663B4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>Направленность (профиль</w:t>
      </w:r>
      <w:r w:rsidRPr="00306C63">
        <w:rPr>
          <w:sz w:val="24"/>
          <w:szCs w:val="24"/>
        </w:rPr>
        <w:t xml:space="preserve">) </w:t>
      </w:r>
      <w:r>
        <w:rPr>
          <w:sz w:val="24"/>
          <w:szCs w:val="24"/>
        </w:rPr>
        <w:t>Метрология и метрологическое обеспечение</w:t>
      </w:r>
    </w:p>
    <w:p w14:paraId="6117306B" w14:textId="77777777" w:rsidR="00C663B4" w:rsidRDefault="00C663B4" w:rsidP="00875B1E">
      <w:pPr>
        <w:spacing w:line="200" w:lineRule="atLeast"/>
        <w:ind w:left="282" w:hanging="258"/>
        <w:rPr>
          <w:sz w:val="24"/>
          <w:szCs w:val="24"/>
        </w:rPr>
      </w:pPr>
    </w:p>
    <w:p w14:paraId="0CDEC1AD" w14:textId="77777777" w:rsidR="00B33DFA" w:rsidRDefault="00B33DFA" w:rsidP="00B33DFA"/>
    <w:p w14:paraId="58B8B322" w14:textId="77777777" w:rsidR="00B33DFA" w:rsidRPr="00654597" w:rsidRDefault="00B33DFA" w:rsidP="00B33DFA">
      <w:pPr>
        <w:spacing w:line="200" w:lineRule="atLeast"/>
        <w:ind w:left="-24" w:firstLine="24"/>
        <w:rPr>
          <w:sz w:val="24"/>
        </w:rPr>
      </w:pPr>
      <w:r w:rsidRPr="00654597">
        <w:rPr>
          <w:sz w:val="24"/>
        </w:rPr>
        <w:t>Руководитель практической подготовки от предприятия</w:t>
      </w:r>
    </w:p>
    <w:p w14:paraId="40BCFC6A" w14:textId="77777777" w:rsidR="00B33DFA" w:rsidRPr="003E2775" w:rsidRDefault="00B33DFA" w:rsidP="00B33DFA">
      <w:pPr>
        <w:spacing w:line="200" w:lineRule="atLeast"/>
        <w:ind w:left="-24"/>
      </w:pPr>
      <w:r w:rsidRPr="003E2775">
        <w:t xml:space="preserve"> ______________ __________________ _______________________________</w:t>
      </w:r>
      <w:r>
        <w:t>______</w:t>
      </w:r>
      <w:r w:rsidRPr="003E2775">
        <w:t>_</w:t>
      </w:r>
    </w:p>
    <w:p w14:paraId="2D2C38EA" w14:textId="77777777" w:rsidR="00B33DFA" w:rsidRPr="003E2775" w:rsidRDefault="00B33DFA" w:rsidP="00B33DFA">
      <w:pPr>
        <w:spacing w:line="200" w:lineRule="atLeast"/>
        <w:ind w:left="-24"/>
        <w:rPr>
          <w:vertAlign w:val="superscript"/>
        </w:rPr>
      </w:pPr>
      <w:r w:rsidRPr="003E2775">
        <w:t xml:space="preserve">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>
        <w:rPr>
          <w:vertAlign w:val="superscript"/>
        </w:rPr>
        <w:t>И.О. Фа</w:t>
      </w:r>
      <w:r w:rsidRPr="003E2775">
        <w:rPr>
          <w:vertAlign w:val="superscript"/>
        </w:rPr>
        <w:t>милия</w:t>
      </w:r>
    </w:p>
    <w:p w14:paraId="14902AA6" w14:textId="77777777" w:rsidR="00B33DFA" w:rsidRPr="003E2775" w:rsidRDefault="00B33DFA" w:rsidP="00B33DFA">
      <w:pPr>
        <w:spacing w:line="200" w:lineRule="atLeast"/>
        <w:ind w:left="-24" w:firstLine="3993"/>
      </w:pPr>
      <w:r w:rsidRPr="00654597">
        <w:rPr>
          <w:highlight w:val="yellow"/>
        </w:rPr>
        <w:t>М.П.</w:t>
      </w:r>
    </w:p>
    <w:p w14:paraId="79C0DA46" w14:textId="77777777" w:rsidR="00B33DFA" w:rsidRPr="00A36748" w:rsidRDefault="00B33DFA" w:rsidP="00B33DFA"/>
    <w:p w14:paraId="7682A391" w14:textId="4C5265E3" w:rsidR="00B33DFA" w:rsidRPr="00306C63" w:rsidRDefault="00B33DFA" w:rsidP="00B33DFA">
      <w:pPr>
        <w:spacing w:line="200" w:lineRule="atLeast"/>
        <w:ind w:left="-24"/>
        <w:rPr>
          <w:sz w:val="24"/>
          <w:szCs w:val="24"/>
        </w:rPr>
      </w:pPr>
      <w:r w:rsidRPr="00306C63">
        <w:rPr>
          <w:sz w:val="24"/>
          <w:szCs w:val="24"/>
        </w:rPr>
        <w:t xml:space="preserve">Руководитель </w:t>
      </w:r>
      <w:r w:rsidRPr="00654597">
        <w:rPr>
          <w:sz w:val="24"/>
        </w:rPr>
        <w:t>практической подготовкой от ДГТУ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50B2C">
        <w:rPr>
          <w:sz w:val="24"/>
          <w:szCs w:val="24"/>
        </w:rPr>
        <w:t xml:space="preserve">доцент, к.т.н. </w:t>
      </w:r>
      <w:r>
        <w:rPr>
          <w:sz w:val="24"/>
          <w:szCs w:val="24"/>
        </w:rPr>
        <w:t>Сорочкина О.Ю.</w:t>
      </w:r>
    </w:p>
    <w:p w14:paraId="0CC9E080" w14:textId="77777777" w:rsidR="00B33DFA" w:rsidRDefault="00B33DFA" w:rsidP="00B33DFA">
      <w:pPr>
        <w:spacing w:line="200" w:lineRule="atLeast"/>
        <w:ind w:left="-24"/>
        <w:rPr>
          <w:sz w:val="24"/>
          <w:szCs w:val="24"/>
        </w:rPr>
      </w:pPr>
    </w:p>
    <w:p w14:paraId="37B6347D" w14:textId="77777777" w:rsidR="00B33DFA" w:rsidRDefault="00B33DFA" w:rsidP="00B33DFA">
      <w:pPr>
        <w:spacing w:line="200" w:lineRule="atLeast"/>
        <w:ind w:left="-24"/>
        <w:rPr>
          <w:sz w:val="24"/>
          <w:szCs w:val="24"/>
        </w:rPr>
      </w:pPr>
    </w:p>
    <w:p w14:paraId="64087CC5" w14:textId="77777777" w:rsidR="00B33DFA" w:rsidRPr="00306C63" w:rsidRDefault="00B33DFA" w:rsidP="00B33DFA">
      <w:pPr>
        <w:spacing w:line="200" w:lineRule="atLeast"/>
        <w:ind w:left="-24"/>
        <w:rPr>
          <w:sz w:val="24"/>
          <w:szCs w:val="24"/>
        </w:rPr>
      </w:pPr>
      <w:r w:rsidRPr="00306C63">
        <w:rPr>
          <w:sz w:val="24"/>
          <w:szCs w:val="24"/>
        </w:rPr>
        <w:t>Оценка __________________ _______________ _________________________________________</w:t>
      </w:r>
    </w:p>
    <w:p w14:paraId="34A777D8" w14:textId="77777777" w:rsidR="00B33DFA" w:rsidRPr="00306C63" w:rsidRDefault="00B33DFA" w:rsidP="00B33DFA">
      <w:pPr>
        <w:spacing w:line="200" w:lineRule="atLeast"/>
        <w:ind w:left="-24"/>
        <w:rPr>
          <w:sz w:val="24"/>
          <w:szCs w:val="24"/>
          <w:vertAlign w:val="superscript"/>
        </w:rPr>
      </w:pP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  <w:vertAlign w:val="superscript"/>
        </w:rPr>
        <w:t xml:space="preserve">          дата</w:t>
      </w:r>
      <w:r w:rsidRPr="00306C63">
        <w:rPr>
          <w:sz w:val="24"/>
          <w:szCs w:val="24"/>
          <w:vertAlign w:val="superscript"/>
        </w:rPr>
        <w:tab/>
      </w:r>
      <w:r w:rsidRPr="00306C63">
        <w:rPr>
          <w:sz w:val="24"/>
          <w:szCs w:val="24"/>
          <w:vertAlign w:val="superscript"/>
        </w:rPr>
        <w:tab/>
        <w:t xml:space="preserve">                        подпись преподавателя</w:t>
      </w:r>
    </w:p>
    <w:p w14:paraId="17AD70FD" w14:textId="77777777" w:rsidR="00B33DFA" w:rsidRDefault="00B33DFA" w:rsidP="00B33DFA">
      <w:pPr>
        <w:spacing w:line="360" w:lineRule="auto"/>
        <w:ind w:left="-24"/>
        <w:jc w:val="center"/>
        <w:rPr>
          <w:sz w:val="24"/>
          <w:szCs w:val="24"/>
        </w:rPr>
      </w:pPr>
    </w:p>
    <w:p w14:paraId="73D45361" w14:textId="77777777" w:rsidR="00B33DFA" w:rsidRPr="00306C63" w:rsidRDefault="00B33DFA" w:rsidP="00B33DFA">
      <w:pPr>
        <w:spacing w:line="360" w:lineRule="auto"/>
        <w:ind w:left="-24"/>
        <w:jc w:val="center"/>
        <w:rPr>
          <w:sz w:val="24"/>
          <w:szCs w:val="24"/>
        </w:rPr>
      </w:pPr>
      <w:r w:rsidRPr="00306C63">
        <w:rPr>
          <w:sz w:val="24"/>
          <w:szCs w:val="24"/>
        </w:rPr>
        <w:t>Ростов-на-Дону</w:t>
      </w:r>
    </w:p>
    <w:p w14:paraId="2C8D846B" w14:textId="6C96CB15" w:rsidR="006961E8" w:rsidRDefault="00B33DFA" w:rsidP="00C663B4">
      <w:pPr>
        <w:spacing w:line="360" w:lineRule="auto"/>
        <w:ind w:left="-24"/>
        <w:jc w:val="center"/>
        <w:rPr>
          <w:sz w:val="24"/>
          <w:szCs w:val="24"/>
        </w:rPr>
      </w:pPr>
      <w:r w:rsidRPr="00306C63">
        <w:rPr>
          <w:sz w:val="24"/>
          <w:szCs w:val="24"/>
        </w:rPr>
        <w:t>20</w:t>
      </w:r>
      <w:r>
        <w:rPr>
          <w:sz w:val="24"/>
          <w:szCs w:val="24"/>
        </w:rPr>
        <w:t>23</w:t>
      </w:r>
      <w:r w:rsidR="006961E8">
        <w:rPr>
          <w:sz w:val="24"/>
          <w:szCs w:val="24"/>
        </w:rPr>
        <w:br w:type="page"/>
      </w:r>
    </w:p>
    <w:p w14:paraId="61B199EE" w14:textId="77777777" w:rsidR="00D040AA" w:rsidRDefault="00D040AA" w:rsidP="00D040AA">
      <w:pPr>
        <w:jc w:val="center"/>
        <w:rPr>
          <w:sz w:val="24"/>
          <w:szCs w:val="24"/>
        </w:rPr>
      </w:pPr>
    </w:p>
    <w:p w14:paraId="76D67CEE" w14:textId="77777777" w:rsidR="00D040AA" w:rsidRPr="00D040AA" w:rsidRDefault="00D040AA" w:rsidP="00D040AA">
      <w:pPr>
        <w:jc w:val="center"/>
        <w:rPr>
          <w:sz w:val="28"/>
          <w:szCs w:val="28"/>
        </w:rPr>
      </w:pPr>
      <w:r w:rsidRPr="00D040AA">
        <w:rPr>
          <w:noProof/>
          <w:sz w:val="28"/>
          <w:szCs w:val="28"/>
        </w:rPr>
        <w:drawing>
          <wp:inline distT="0" distB="0" distL="0" distR="0" wp14:anchorId="514BF178" wp14:editId="697B61D5">
            <wp:extent cx="590550" cy="5905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3B40B" w14:textId="77777777" w:rsidR="00D040AA" w:rsidRPr="00D040AA" w:rsidRDefault="00D040AA" w:rsidP="00D040AA">
      <w:pPr>
        <w:spacing w:after="120"/>
        <w:jc w:val="center"/>
        <w:rPr>
          <w:sz w:val="24"/>
          <w:szCs w:val="24"/>
        </w:rPr>
      </w:pPr>
      <w:r w:rsidRPr="00D040AA">
        <w:rPr>
          <w:sz w:val="24"/>
          <w:szCs w:val="24"/>
        </w:rPr>
        <w:t xml:space="preserve">МИНИСТЕРСТВО </w:t>
      </w:r>
      <w:r w:rsidR="00FD0668" w:rsidRPr="00FD0668">
        <w:rPr>
          <w:sz w:val="24"/>
          <w:szCs w:val="24"/>
        </w:rPr>
        <w:t xml:space="preserve">НАУКИ И ВЫСШЕГО ОБРАЗОВАНИЯ </w:t>
      </w:r>
      <w:r w:rsidRPr="00D040AA">
        <w:rPr>
          <w:sz w:val="24"/>
          <w:szCs w:val="24"/>
        </w:rPr>
        <w:t>РОССИЙСКОЙ ФЕДЕРАЦИИ</w:t>
      </w:r>
    </w:p>
    <w:p w14:paraId="609ECDF4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ФЕДЕРАЛЬНОЕ ГОСУДАРСТВЕННОЕ БЮДЖЕТНОЕ</w:t>
      </w:r>
    </w:p>
    <w:p w14:paraId="4750002D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ОБРАЗОВАТЕЛЬНОЕ УЧРЕЖДЕНИЕ ВЫСШЕГО ОБРАЗОВАНИЯ</w:t>
      </w:r>
      <w:r w:rsidRPr="00D040AA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6323A5D2" w14:textId="77777777" w:rsidR="00D040AA" w:rsidRPr="00D040AA" w:rsidRDefault="00D040AA" w:rsidP="00D040AA">
      <w:pPr>
        <w:spacing w:after="120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(ДГТУ)</w:t>
      </w:r>
    </w:p>
    <w:p w14:paraId="67A5BEBD" w14:textId="4E538526" w:rsidR="00AC571B" w:rsidRPr="00F64F50" w:rsidRDefault="00AC571B" w:rsidP="00AC571B">
      <w:pPr>
        <w:tabs>
          <w:tab w:val="left" w:pos="1418"/>
        </w:tabs>
        <w:jc w:val="both"/>
        <w:rPr>
          <w:sz w:val="28"/>
          <w:szCs w:val="24"/>
        </w:rPr>
      </w:pPr>
      <w:r>
        <w:rPr>
          <w:sz w:val="28"/>
          <w:szCs w:val="24"/>
        </w:rPr>
        <w:t>Факультет</w:t>
      </w:r>
      <w:r>
        <w:rPr>
          <w:sz w:val="28"/>
          <w:szCs w:val="24"/>
        </w:rPr>
        <w:tab/>
      </w:r>
      <w:r w:rsidRPr="00F64F50">
        <w:rPr>
          <w:sz w:val="28"/>
          <w:szCs w:val="24"/>
        </w:rPr>
        <w:t>«</w:t>
      </w:r>
      <w:r w:rsidR="003D4599">
        <w:rPr>
          <w:rFonts w:eastAsia="Times New Roman CYR"/>
          <w:sz w:val="28"/>
          <w:szCs w:val="28"/>
        </w:rPr>
        <w:t>Кораблестроение и морская техника</w:t>
      </w:r>
      <w:r w:rsidRPr="00F64F50">
        <w:rPr>
          <w:sz w:val="28"/>
          <w:szCs w:val="24"/>
        </w:rPr>
        <w:t>»</w:t>
      </w:r>
    </w:p>
    <w:p w14:paraId="5C93508B" w14:textId="77777777" w:rsidR="00AC571B" w:rsidRPr="00F64F50" w:rsidRDefault="00AC571B" w:rsidP="00AC571B">
      <w:pPr>
        <w:tabs>
          <w:tab w:val="left" w:pos="1418"/>
        </w:tabs>
        <w:jc w:val="both"/>
        <w:rPr>
          <w:sz w:val="28"/>
          <w:szCs w:val="24"/>
        </w:rPr>
      </w:pPr>
      <w:r>
        <w:rPr>
          <w:sz w:val="28"/>
          <w:szCs w:val="24"/>
        </w:rPr>
        <w:t>Кафедра</w:t>
      </w:r>
      <w:r>
        <w:rPr>
          <w:sz w:val="28"/>
          <w:szCs w:val="24"/>
        </w:rPr>
        <w:tab/>
      </w:r>
      <w:r w:rsidRPr="00F64F50">
        <w:rPr>
          <w:sz w:val="28"/>
          <w:szCs w:val="24"/>
        </w:rPr>
        <w:t>«</w:t>
      </w:r>
      <w:r w:rsidRPr="00F64F50">
        <w:rPr>
          <w:rFonts w:eastAsia="Times New Roman CYR"/>
          <w:sz w:val="28"/>
          <w:szCs w:val="24"/>
        </w:rPr>
        <w:t>Управление качеством</w:t>
      </w:r>
      <w:r w:rsidRPr="00F64F50">
        <w:rPr>
          <w:sz w:val="28"/>
          <w:szCs w:val="24"/>
        </w:rPr>
        <w:t>»</w:t>
      </w:r>
    </w:p>
    <w:p w14:paraId="570EF31D" w14:textId="19A19A36" w:rsidR="006961E8" w:rsidRPr="00D040AA" w:rsidRDefault="006961E8" w:rsidP="006961E8">
      <w:pPr>
        <w:spacing w:line="200" w:lineRule="atLeast"/>
        <w:rPr>
          <w:sz w:val="18"/>
          <w:szCs w:val="18"/>
        </w:rPr>
      </w:pP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</w:p>
    <w:p w14:paraId="17A4810C" w14:textId="77777777" w:rsidR="00D040AA" w:rsidRPr="00D040AA" w:rsidRDefault="00D040AA" w:rsidP="00D040AA">
      <w:pPr>
        <w:rPr>
          <w:sz w:val="24"/>
          <w:szCs w:val="24"/>
        </w:rPr>
      </w:pPr>
    </w:p>
    <w:p w14:paraId="368D8B7B" w14:textId="77777777" w:rsidR="0031461C" w:rsidRPr="00D040AA" w:rsidRDefault="0031461C" w:rsidP="00D040AA">
      <w:pPr>
        <w:rPr>
          <w:sz w:val="24"/>
          <w:szCs w:val="24"/>
        </w:rPr>
      </w:pPr>
    </w:p>
    <w:p w14:paraId="36E7B626" w14:textId="77777777" w:rsidR="00D040AA" w:rsidRPr="00D040AA" w:rsidRDefault="00D040AA" w:rsidP="00D040AA">
      <w:pPr>
        <w:keepNext/>
        <w:autoSpaceDE w:val="0"/>
        <w:autoSpaceDN w:val="0"/>
        <w:ind w:left="5664" w:firstLine="708"/>
        <w:outlineLvl w:val="3"/>
        <w:rPr>
          <w:sz w:val="24"/>
          <w:szCs w:val="24"/>
        </w:rPr>
      </w:pPr>
    </w:p>
    <w:p w14:paraId="5443B72B" w14:textId="77777777" w:rsidR="00875B1E" w:rsidRDefault="00875B1E" w:rsidP="00875B1E">
      <w:pPr>
        <w:spacing w:line="360" w:lineRule="auto"/>
        <w:jc w:val="center"/>
        <w:rPr>
          <w:b/>
          <w:sz w:val="28"/>
          <w:szCs w:val="28"/>
        </w:rPr>
      </w:pPr>
      <w:r w:rsidRPr="00B100AE">
        <w:rPr>
          <w:b/>
          <w:sz w:val="28"/>
          <w:szCs w:val="28"/>
        </w:rPr>
        <w:t>ЗАДАНИЕ</w:t>
      </w:r>
    </w:p>
    <w:p w14:paraId="1211ABC0" w14:textId="5D4B46F9" w:rsidR="00B33DFA" w:rsidRDefault="00B33DFA" w:rsidP="00B33DFA">
      <w:pPr>
        <w:spacing w:line="200" w:lineRule="atLeast"/>
        <w:ind w:left="-12" w:hanging="30"/>
        <w:jc w:val="center"/>
        <w:rPr>
          <w:sz w:val="24"/>
          <w:szCs w:val="24"/>
        </w:rPr>
      </w:pPr>
      <w:r w:rsidRPr="00667E45">
        <w:rPr>
          <w:sz w:val="24"/>
          <w:szCs w:val="24"/>
        </w:rPr>
        <w:t xml:space="preserve">на практическую подготовку при проведении </w:t>
      </w:r>
      <w:r w:rsidR="00974EDE">
        <w:rPr>
          <w:sz w:val="24"/>
          <w:szCs w:val="24"/>
        </w:rPr>
        <w:t>производственной</w:t>
      </w:r>
      <w:bookmarkStart w:id="0" w:name="_GoBack"/>
      <w:bookmarkEnd w:id="0"/>
      <w:r w:rsidRPr="00667E45">
        <w:rPr>
          <w:sz w:val="24"/>
          <w:szCs w:val="24"/>
        </w:rPr>
        <w:t xml:space="preserve"> практики</w:t>
      </w:r>
      <w:r>
        <w:rPr>
          <w:sz w:val="24"/>
          <w:szCs w:val="24"/>
        </w:rPr>
        <w:t xml:space="preserve"> </w:t>
      </w:r>
    </w:p>
    <w:p w14:paraId="309D1030" w14:textId="77777777" w:rsidR="0031461C" w:rsidRDefault="0031461C" w:rsidP="0031461C">
      <w:pPr>
        <w:spacing w:line="200" w:lineRule="atLeast"/>
        <w:ind w:left="-12" w:hanging="30"/>
        <w:jc w:val="center"/>
        <w:rPr>
          <w:sz w:val="24"/>
          <w:szCs w:val="24"/>
        </w:rPr>
      </w:pPr>
      <w:r w:rsidRPr="00117CE0">
        <w:rPr>
          <w:sz w:val="24"/>
          <w:szCs w:val="24"/>
        </w:rPr>
        <w:t>НАУЧНО-ИССЛЕДОВАТЕЛЬСКАЯ РАБОТА</w:t>
      </w:r>
      <w:r>
        <w:rPr>
          <w:sz w:val="24"/>
          <w:szCs w:val="24"/>
        </w:rPr>
        <w:t xml:space="preserve"> </w:t>
      </w:r>
    </w:p>
    <w:p w14:paraId="01D86864" w14:textId="77777777" w:rsidR="00875B1E" w:rsidRDefault="00875B1E" w:rsidP="00875B1E">
      <w:pPr>
        <w:jc w:val="center"/>
        <w:rPr>
          <w:sz w:val="28"/>
          <w:szCs w:val="24"/>
        </w:rPr>
      </w:pPr>
    </w:p>
    <w:p w14:paraId="66298344" w14:textId="56B1E33C" w:rsidR="00875B1E" w:rsidRPr="00600A88" w:rsidRDefault="00B33DFA" w:rsidP="00875B1E">
      <w:pPr>
        <w:jc w:val="center"/>
        <w:rPr>
          <w:sz w:val="24"/>
          <w:szCs w:val="22"/>
        </w:rPr>
      </w:pPr>
      <w:r>
        <w:rPr>
          <w:sz w:val="24"/>
          <w:szCs w:val="22"/>
          <w:highlight w:val="yellow"/>
        </w:rPr>
        <w:t xml:space="preserve">На </w:t>
      </w:r>
      <w:r w:rsidR="00C5009B" w:rsidRPr="00600A88">
        <w:rPr>
          <w:sz w:val="24"/>
          <w:szCs w:val="22"/>
          <w:highlight w:val="yellow"/>
        </w:rPr>
        <w:t>ФБУ «Государственный региональный центр стандартизации, метрологии и испытаний в Ростовской области»</w:t>
      </w:r>
    </w:p>
    <w:p w14:paraId="619DB7B9" w14:textId="77777777" w:rsidR="00875B1E" w:rsidRPr="00600A88" w:rsidRDefault="00875B1E" w:rsidP="00875B1E">
      <w:pPr>
        <w:tabs>
          <w:tab w:val="left" w:pos="3261"/>
        </w:tabs>
        <w:jc w:val="both"/>
        <w:rPr>
          <w:sz w:val="22"/>
          <w:szCs w:val="22"/>
        </w:rPr>
      </w:pPr>
    </w:p>
    <w:p w14:paraId="7A9E13E3" w14:textId="215BEC72" w:rsidR="00875B1E" w:rsidRPr="005D5817" w:rsidRDefault="00875B1E" w:rsidP="00875B1E">
      <w:pPr>
        <w:tabs>
          <w:tab w:val="left" w:pos="326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период</w:t>
      </w:r>
      <w:r>
        <w:rPr>
          <w:sz w:val="24"/>
          <w:szCs w:val="24"/>
        </w:rPr>
        <w:tab/>
      </w:r>
      <w:r w:rsidR="00C663B4" w:rsidRPr="00A85169">
        <w:rPr>
          <w:sz w:val="24"/>
          <w:szCs w:val="24"/>
        </w:rPr>
        <w:t xml:space="preserve">с </w:t>
      </w:r>
      <w:r w:rsidR="00C663B4">
        <w:rPr>
          <w:sz w:val="24"/>
          <w:szCs w:val="24"/>
        </w:rPr>
        <w:t>06.02.2023</w:t>
      </w:r>
      <w:r w:rsidR="00C663B4" w:rsidRPr="004F3DF6">
        <w:rPr>
          <w:sz w:val="24"/>
          <w:szCs w:val="24"/>
        </w:rPr>
        <w:t xml:space="preserve"> по </w:t>
      </w:r>
      <w:r w:rsidR="00C663B4" w:rsidRPr="00324820">
        <w:rPr>
          <w:sz w:val="24"/>
          <w:szCs w:val="24"/>
        </w:rPr>
        <w:t>2</w:t>
      </w:r>
      <w:r w:rsidR="00C663B4">
        <w:rPr>
          <w:sz w:val="24"/>
          <w:szCs w:val="24"/>
        </w:rPr>
        <w:t>7</w:t>
      </w:r>
      <w:r w:rsidR="00C663B4" w:rsidRPr="00324820">
        <w:rPr>
          <w:sz w:val="24"/>
          <w:szCs w:val="24"/>
        </w:rPr>
        <w:t>.05.202</w:t>
      </w:r>
      <w:r w:rsidR="00C663B4">
        <w:rPr>
          <w:sz w:val="24"/>
          <w:szCs w:val="24"/>
        </w:rPr>
        <w:t>3</w:t>
      </w:r>
    </w:p>
    <w:p w14:paraId="1D6DE9F2" w14:textId="77777777" w:rsidR="00875B1E" w:rsidRDefault="00875B1E" w:rsidP="00875B1E">
      <w:pPr>
        <w:tabs>
          <w:tab w:val="left" w:pos="3261"/>
        </w:tabs>
        <w:rPr>
          <w:sz w:val="24"/>
          <w:szCs w:val="24"/>
        </w:rPr>
      </w:pPr>
    </w:p>
    <w:p w14:paraId="1CB4B3C5" w14:textId="6391CE31" w:rsidR="00875B1E" w:rsidRPr="005D5817" w:rsidRDefault="00875B1E" w:rsidP="00875B1E">
      <w:pPr>
        <w:tabs>
          <w:tab w:val="left" w:pos="3261"/>
        </w:tabs>
        <w:rPr>
          <w:sz w:val="24"/>
          <w:szCs w:val="24"/>
          <w:vertAlign w:val="superscript"/>
        </w:rPr>
      </w:pPr>
      <w:r w:rsidRPr="005D5817"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 w:rsidR="0031461C" w:rsidRPr="00F01224">
        <w:rPr>
          <w:sz w:val="24"/>
          <w:szCs w:val="24"/>
          <w:highlight w:val="yellow"/>
        </w:rPr>
        <w:t xml:space="preserve">Фамилия </w:t>
      </w:r>
      <w:r w:rsidRPr="00F01224">
        <w:rPr>
          <w:sz w:val="24"/>
          <w:szCs w:val="24"/>
          <w:highlight w:val="yellow"/>
        </w:rPr>
        <w:t xml:space="preserve">Имя Отчество </w:t>
      </w:r>
    </w:p>
    <w:p w14:paraId="5B6151A6" w14:textId="77777777" w:rsidR="00875B1E" w:rsidRDefault="00875B1E" w:rsidP="00875B1E">
      <w:pPr>
        <w:tabs>
          <w:tab w:val="left" w:pos="3261"/>
          <w:tab w:val="left" w:pos="5670"/>
        </w:tabs>
        <w:rPr>
          <w:sz w:val="24"/>
          <w:szCs w:val="24"/>
        </w:rPr>
      </w:pPr>
    </w:p>
    <w:p w14:paraId="3F863947" w14:textId="3BCEE78C" w:rsidR="00875B1E" w:rsidRPr="005D5817" w:rsidRDefault="00875B1E" w:rsidP="00875B1E">
      <w:pPr>
        <w:tabs>
          <w:tab w:val="left" w:pos="3261"/>
          <w:tab w:val="left" w:pos="5670"/>
        </w:tabs>
        <w:rPr>
          <w:sz w:val="24"/>
          <w:szCs w:val="24"/>
        </w:rPr>
      </w:pPr>
      <w:r w:rsidRPr="005D5817">
        <w:rPr>
          <w:sz w:val="24"/>
          <w:szCs w:val="24"/>
        </w:rPr>
        <w:t>Обозначение отчета</w:t>
      </w:r>
      <w:r>
        <w:rPr>
          <w:sz w:val="24"/>
          <w:szCs w:val="24"/>
        </w:rPr>
        <w:tab/>
      </w:r>
      <w:r w:rsidR="00C663B4">
        <w:rPr>
          <w:sz w:val="24"/>
          <w:szCs w:val="24"/>
        </w:rPr>
        <w:t>П</w:t>
      </w:r>
      <w:r w:rsidRPr="005D5817">
        <w:rPr>
          <w:sz w:val="24"/>
          <w:szCs w:val="24"/>
        </w:rPr>
        <w:t>П.</w:t>
      </w:r>
      <w:r w:rsidRPr="00F01224">
        <w:rPr>
          <w:sz w:val="24"/>
          <w:szCs w:val="24"/>
          <w:highlight w:val="yellow"/>
        </w:rPr>
        <w:t>ХХ</w:t>
      </w:r>
      <w:r w:rsidRPr="005D5817">
        <w:rPr>
          <w:sz w:val="24"/>
          <w:szCs w:val="24"/>
        </w:rPr>
        <w:t>0000.000</w:t>
      </w:r>
      <w:r w:rsidR="00C643F6">
        <w:rPr>
          <w:sz w:val="24"/>
          <w:szCs w:val="24"/>
        </w:rPr>
        <w:t xml:space="preserve"> ТЗ</w:t>
      </w:r>
      <w:r>
        <w:rPr>
          <w:sz w:val="24"/>
          <w:szCs w:val="24"/>
        </w:rPr>
        <w:tab/>
        <w:t xml:space="preserve">Группа </w:t>
      </w:r>
      <w:r w:rsidR="00C643F6">
        <w:rPr>
          <w:sz w:val="24"/>
          <w:szCs w:val="24"/>
        </w:rPr>
        <w:t>ПСМ</w:t>
      </w:r>
      <w:r w:rsidR="00C663B4">
        <w:rPr>
          <w:sz w:val="24"/>
          <w:szCs w:val="24"/>
        </w:rPr>
        <w:t>3</w:t>
      </w:r>
      <w:r w:rsidR="00C643F6">
        <w:rPr>
          <w:sz w:val="24"/>
          <w:szCs w:val="24"/>
        </w:rPr>
        <w:t>1</w:t>
      </w:r>
    </w:p>
    <w:p w14:paraId="1B5028D2" w14:textId="77777777" w:rsidR="00875B1E" w:rsidRDefault="00875B1E" w:rsidP="00875B1E">
      <w:pPr>
        <w:jc w:val="both"/>
        <w:rPr>
          <w:sz w:val="24"/>
          <w:szCs w:val="24"/>
        </w:rPr>
      </w:pPr>
    </w:p>
    <w:p w14:paraId="6D3AB376" w14:textId="6E4F1152" w:rsidR="00875B1E" w:rsidRPr="005D5817" w:rsidRDefault="00875B1E" w:rsidP="00875B1E">
      <w:pPr>
        <w:jc w:val="both"/>
        <w:rPr>
          <w:sz w:val="24"/>
          <w:szCs w:val="24"/>
        </w:rPr>
      </w:pPr>
      <w:r w:rsidRPr="005D5817">
        <w:rPr>
          <w:sz w:val="24"/>
          <w:szCs w:val="24"/>
        </w:rPr>
        <w:t xml:space="preserve">Срок представления отчета на кафедру </w:t>
      </w:r>
      <w:r w:rsidRPr="00A85169">
        <w:rPr>
          <w:sz w:val="24"/>
          <w:szCs w:val="24"/>
        </w:rPr>
        <w:t xml:space="preserve">в соответствии с «Положением о практике обучающихся, осваивающих основные профессиональные образовательные программы высшего образования» от </w:t>
      </w:r>
      <w:r w:rsidRPr="004F3DF6">
        <w:rPr>
          <w:sz w:val="24"/>
          <w:szCs w:val="24"/>
        </w:rPr>
        <w:t>04.05.2018 №97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 w:rsidR="00401B57">
        <w:rPr>
          <w:sz w:val="24"/>
          <w:szCs w:val="24"/>
        </w:rPr>
        <w:tab/>
      </w:r>
      <w:r w:rsidR="00401B57">
        <w:rPr>
          <w:sz w:val="24"/>
          <w:szCs w:val="24"/>
        </w:rPr>
        <w:tab/>
      </w:r>
      <w:r w:rsidR="00401B57">
        <w:rPr>
          <w:sz w:val="24"/>
          <w:szCs w:val="24"/>
        </w:rPr>
        <w:tab/>
      </w:r>
      <w:r w:rsidR="00C663B4" w:rsidRPr="00324820">
        <w:rPr>
          <w:sz w:val="24"/>
          <w:szCs w:val="24"/>
        </w:rPr>
        <w:t>2</w:t>
      </w:r>
      <w:r w:rsidR="00C663B4">
        <w:rPr>
          <w:sz w:val="24"/>
          <w:szCs w:val="24"/>
        </w:rPr>
        <w:t>7</w:t>
      </w:r>
      <w:r w:rsidR="00C663B4" w:rsidRPr="00324820">
        <w:rPr>
          <w:sz w:val="24"/>
          <w:szCs w:val="24"/>
        </w:rPr>
        <w:t>.05.202</w:t>
      </w:r>
      <w:r w:rsidR="00C663B4">
        <w:rPr>
          <w:sz w:val="24"/>
          <w:szCs w:val="24"/>
        </w:rPr>
        <w:t>3</w:t>
      </w:r>
    </w:p>
    <w:p w14:paraId="0003B866" w14:textId="77777777" w:rsidR="00875B1E" w:rsidRDefault="00875B1E" w:rsidP="00875B1E">
      <w:pPr>
        <w:jc w:val="both"/>
        <w:rPr>
          <w:sz w:val="24"/>
          <w:szCs w:val="24"/>
        </w:rPr>
      </w:pPr>
    </w:p>
    <w:p w14:paraId="29C5BE5A" w14:textId="77777777" w:rsidR="00875B1E" w:rsidRDefault="00875B1E" w:rsidP="00875B1E">
      <w:pPr>
        <w:jc w:val="both"/>
        <w:rPr>
          <w:sz w:val="24"/>
          <w:szCs w:val="24"/>
        </w:rPr>
      </w:pPr>
      <w:r w:rsidRPr="005D5817">
        <w:rPr>
          <w:sz w:val="24"/>
          <w:szCs w:val="24"/>
        </w:rPr>
        <w:t xml:space="preserve">Содержание индивидуального задания: </w:t>
      </w:r>
    </w:p>
    <w:p w14:paraId="22245D5D" w14:textId="77777777" w:rsidR="00875B1E" w:rsidRPr="005D5817" w:rsidRDefault="00875B1E" w:rsidP="00875B1E">
      <w:pPr>
        <w:jc w:val="both"/>
        <w:rPr>
          <w:sz w:val="24"/>
          <w:szCs w:val="24"/>
        </w:rPr>
      </w:pPr>
    </w:p>
    <w:p w14:paraId="1F82A094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 xml:space="preserve">1. Разработать рабочий график прохождения практики и индивидуальное задание (согласовать с руководителем от университета и предприятия). </w:t>
      </w:r>
      <w:proofErr w:type="gramStart"/>
      <w:r w:rsidRPr="00117CE0">
        <w:rPr>
          <w:sz w:val="24"/>
          <w:szCs w:val="24"/>
        </w:rPr>
        <w:t>( ОПК</w:t>
      </w:r>
      <w:proofErr w:type="gramEnd"/>
      <w:r w:rsidRPr="00117CE0">
        <w:rPr>
          <w:sz w:val="24"/>
          <w:szCs w:val="24"/>
        </w:rPr>
        <w:t>-1).</w:t>
      </w:r>
    </w:p>
    <w:p w14:paraId="7157062F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2. Аналитический обзор технической, научной и учебной литературы по теме практики (НИР). Провести поиск достижений отечественной и зарубежной науки, техники и использованием информационно- коммуникационных технологий. В отчете необходимо выполнить анализ источников, соблюдая правила цитирования и ссылок, систематизировать результаты проведённого поиска и сделать выводы. Оформить в виде списка используемых источников в соответствии с нормативными требованиями (ГОСТ 7.1-2003 СИБИД. Библиографическая запись. Библиографическое описание. Общие требования и правила составления; ГОСТ Р 7.0.5-2008 Библиографическая ссылка. Общие требования и правила составления; ГОСТ 7.82-2001 СИБИД. Библиографическая запись. Библиографическое описание электронных ресурсов. Общие требования и правила составления). (ОПК-1, ОПК-2, ПК-18).</w:t>
      </w:r>
    </w:p>
    <w:p w14:paraId="329530A9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3. Изучение деятельности предприятия/организации. Сфера деятельности, производимая продукция/услуги. Место предприяти</w:t>
      </w:r>
      <w:r>
        <w:rPr>
          <w:sz w:val="24"/>
          <w:szCs w:val="24"/>
        </w:rPr>
        <w:t>я</w:t>
      </w:r>
      <w:r w:rsidRPr="00117CE0">
        <w:rPr>
          <w:sz w:val="24"/>
          <w:szCs w:val="24"/>
        </w:rPr>
        <w:t xml:space="preserve"> в региональном секторе экономики. (ОПК-1, ПК-18).</w:t>
      </w:r>
    </w:p>
    <w:p w14:paraId="20789957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3. Анализ существующей системы менеджмента качества (системы обеспечения качества, системы ОТК</w:t>
      </w:r>
      <w:r>
        <w:rPr>
          <w:sz w:val="24"/>
          <w:szCs w:val="24"/>
        </w:rPr>
        <w:t xml:space="preserve">, менеджмента </w:t>
      </w:r>
      <w:proofErr w:type="gramStart"/>
      <w:r>
        <w:rPr>
          <w:sz w:val="24"/>
          <w:szCs w:val="24"/>
        </w:rPr>
        <w:t xml:space="preserve">измерений </w:t>
      </w:r>
      <w:r w:rsidRPr="00117CE0">
        <w:rPr>
          <w:sz w:val="24"/>
          <w:szCs w:val="24"/>
        </w:rPr>
        <w:t>)</w:t>
      </w:r>
      <w:proofErr w:type="gramEnd"/>
      <w:r w:rsidRPr="00117CE0">
        <w:rPr>
          <w:sz w:val="24"/>
          <w:szCs w:val="24"/>
        </w:rPr>
        <w:t xml:space="preserve"> на производстве. Обязательно с указанием и анализом нормативной документации. (ПК-1, ПК-2).</w:t>
      </w:r>
    </w:p>
    <w:p w14:paraId="4D9F5F31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 xml:space="preserve">4. Анализ номенклатуры выпускаемой продукции или оказываемых услуг, показателей качества заданного изделия. В отчете обязательно проводиться анализ нормативно-технической </w:t>
      </w:r>
      <w:r w:rsidRPr="00117CE0">
        <w:rPr>
          <w:sz w:val="24"/>
          <w:szCs w:val="24"/>
        </w:rPr>
        <w:lastRenderedPageBreak/>
        <w:t>документации, регламентирующей требования к качеству и безопасности выпускаемой продукции (предоставляемой услуги) (ПК-1, ПК-4).</w:t>
      </w:r>
    </w:p>
    <w:p w14:paraId="7613CAAA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5. Изучение и анализ технологического процесса производства изделия/предоставления услуги. (изучить действующие технологические процессы изготовления заданной продукции или оказания услуг; изучить нормативную документацию на техпроцесс с анализом использованного оборудования и средств измерений и контроля; ознакомиться с применяемым в техпроцессе оборудованием и принципами его работы; ознакомиться с методикой испытания готовых изделий, методом достижения требуемых норм точности, условиями проведения входного контроля (при наличии)). В выводе критически проанализировать технологический процесс с точки зрения наличия «узких мест». (ОПК-1, ОПК-2, ПК-4).</w:t>
      </w:r>
    </w:p>
    <w:p w14:paraId="7052E33A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6. Анализ метрологического обеспечения производства/организации. Изучить и описать современные методы измерений, контроля, испытаний и управления качеством, используемые в организации. Результаты анализа обобщить в выводе. (ОПК-1, ПК-4, ПК-8).</w:t>
      </w:r>
    </w:p>
    <w:p w14:paraId="36E4117F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7. Описание конструкции используемых СИ на производства/организации. Правила калибровки (поверки) и/или юстировки СИ. Правила эксплуатации измерительного оборудования. В отчете представить конструкцию СИ и схемы измерений, используемых на производстве/ в организации (результаты оформляются при помощи стандартных пакетов и средств автоматизированного проектирования). (ПК-4).</w:t>
      </w:r>
    </w:p>
    <w:p w14:paraId="667FFE7D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8. Сбор информации и данных для оценки качества выпускаемой продукции/услуг (сырья, материалов и т.д.). Выявление конкретных примеров дефектов и недостатков объектов производства и все возможные причины возникновения этих дефектов. Выполнение необходимой расчетов (погрешности, показатели качества продукции и т.д.). (ПК-20).</w:t>
      </w:r>
    </w:p>
    <w:p w14:paraId="5752FAF1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9. Анализ необходимости разработки или актуализации документации СМК предприятия, методик измерений, испытаний и контроля. Результат оформить в виде выводов. (ПК-1, ПК-8).</w:t>
      </w:r>
    </w:p>
    <w:p w14:paraId="2571E138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10. Формирование отчета по практике с учетом требований к оформлению и содержанию. (ОПК-2, ПК-18, ПК-21).</w:t>
      </w:r>
    </w:p>
    <w:p w14:paraId="1CD9E9E0" w14:textId="77777777" w:rsidR="00C663B4" w:rsidRPr="00117CE0" w:rsidRDefault="00C663B4" w:rsidP="00C663B4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11. Графическая часть (обязательно) включает: Организационную (функциональная) схему предприятия/организации; схему метрологического обеспечения предприятия/организации (подразделения); чертеж/эскиз объекта производства; конструкцию средства измерений, контроля и испытаний; поверочную схему; операционные эскизы; схемы измерений и контроля; результаты расчета и анализа показателей качества продукции/услуг (схемы, карты и т.д.). Общий объем не менее 3 листов формата А1.</w:t>
      </w:r>
    </w:p>
    <w:p w14:paraId="7241DECB" w14:textId="1039D46D" w:rsidR="00875B1E" w:rsidRDefault="00875B1E" w:rsidP="00875B1E">
      <w:pPr>
        <w:tabs>
          <w:tab w:val="left" w:pos="284"/>
        </w:tabs>
        <w:jc w:val="both"/>
        <w:rPr>
          <w:sz w:val="24"/>
          <w:szCs w:val="24"/>
        </w:rPr>
      </w:pPr>
    </w:p>
    <w:p w14:paraId="1597214F" w14:textId="77777777" w:rsidR="00D322BB" w:rsidRPr="003D6EC4" w:rsidRDefault="00D322BB" w:rsidP="00875B1E">
      <w:pPr>
        <w:tabs>
          <w:tab w:val="left" w:pos="284"/>
        </w:tabs>
        <w:jc w:val="both"/>
        <w:rPr>
          <w:sz w:val="24"/>
          <w:szCs w:val="24"/>
        </w:rPr>
      </w:pPr>
    </w:p>
    <w:tbl>
      <w:tblPr>
        <w:tblW w:w="0" w:type="auto"/>
        <w:tblInd w:w="-24" w:type="dxa"/>
        <w:tblLayout w:type="fixed"/>
        <w:tblLook w:val="0000" w:firstRow="0" w:lastRow="0" w:firstColumn="0" w:lastColumn="0" w:noHBand="0" w:noVBand="0"/>
      </w:tblPr>
      <w:tblGrid>
        <w:gridCol w:w="5094"/>
        <w:gridCol w:w="2551"/>
        <w:gridCol w:w="2720"/>
      </w:tblGrid>
      <w:tr w:rsidR="00875B1E" w14:paraId="5C0D932E" w14:textId="77777777" w:rsidTr="002D102E">
        <w:tc>
          <w:tcPr>
            <w:tcW w:w="5094" w:type="dxa"/>
            <w:shd w:val="clear" w:color="auto" w:fill="auto"/>
            <w:vAlign w:val="center"/>
          </w:tcPr>
          <w:p w14:paraId="640D1073" w14:textId="77777777" w:rsidR="00875B1E" w:rsidRDefault="00875B1E" w:rsidP="00EC41FE">
            <w:pPr>
              <w:tabs>
                <w:tab w:val="left" w:pos="2352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643CEB9C" w14:textId="77777777" w:rsidR="00875B1E" w:rsidRDefault="00875B1E" w:rsidP="00EC41F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1027A5BA" w14:textId="77777777" w:rsidR="00875B1E" w:rsidRDefault="00875B1E" w:rsidP="00EC4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75B1E" w14:paraId="6D0A4C9E" w14:textId="77777777" w:rsidTr="002D102E">
        <w:tc>
          <w:tcPr>
            <w:tcW w:w="5094" w:type="dxa"/>
            <w:shd w:val="clear" w:color="auto" w:fill="auto"/>
            <w:vAlign w:val="center"/>
          </w:tcPr>
          <w:p w14:paraId="31DA3AF6" w14:textId="77777777" w:rsidR="00B33DFA" w:rsidRPr="001A2DA7" w:rsidRDefault="00B33DFA" w:rsidP="00B33DFA">
            <w:pPr>
              <w:tabs>
                <w:tab w:val="left" w:pos="2352"/>
              </w:tabs>
              <w:rPr>
                <w:sz w:val="24"/>
                <w:szCs w:val="24"/>
              </w:rPr>
            </w:pPr>
            <w:r w:rsidRPr="001A2DA7">
              <w:rPr>
                <w:sz w:val="24"/>
                <w:szCs w:val="24"/>
              </w:rPr>
              <w:t xml:space="preserve">Руководитель практической </w:t>
            </w:r>
          </w:p>
          <w:p w14:paraId="0FD437E9" w14:textId="1C14B2A8" w:rsidR="00875B1E" w:rsidRDefault="00B33DFA" w:rsidP="00B33DFA">
            <w:pPr>
              <w:tabs>
                <w:tab w:val="left" w:pos="2352"/>
              </w:tabs>
              <w:rPr>
                <w:sz w:val="24"/>
                <w:szCs w:val="24"/>
              </w:rPr>
            </w:pPr>
            <w:r w:rsidRPr="001A2DA7">
              <w:rPr>
                <w:sz w:val="24"/>
                <w:szCs w:val="24"/>
              </w:rPr>
              <w:t>подготовки от ДГТУ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578CB" w14:textId="748C7CD3" w:rsidR="00875B1E" w:rsidRPr="00B5755F" w:rsidRDefault="00C663B4" w:rsidP="002D10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10.02.2023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FB0CF36" w14:textId="156AA2F0" w:rsidR="00875B1E" w:rsidRDefault="00E33F2A" w:rsidP="00EC41FE">
            <w:pPr>
              <w:jc w:val="center"/>
            </w:pPr>
            <w:r>
              <w:rPr>
                <w:sz w:val="24"/>
                <w:szCs w:val="24"/>
              </w:rPr>
              <w:t>О.Ю. Сорочкина</w:t>
            </w:r>
          </w:p>
        </w:tc>
      </w:tr>
      <w:tr w:rsidR="00875B1E" w14:paraId="4DBCCD18" w14:textId="77777777" w:rsidTr="002D102E">
        <w:tc>
          <w:tcPr>
            <w:tcW w:w="5094" w:type="dxa"/>
            <w:shd w:val="clear" w:color="auto" w:fill="auto"/>
            <w:vAlign w:val="center"/>
          </w:tcPr>
          <w:p w14:paraId="3F2A28EF" w14:textId="77777777" w:rsidR="00875B1E" w:rsidRDefault="00875B1E" w:rsidP="00EC41FE">
            <w:pPr>
              <w:tabs>
                <w:tab w:val="left" w:pos="2352"/>
              </w:tabs>
              <w:snapToGrid w:val="0"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712314" w14:textId="0C1BACCA" w:rsidR="00875B1E" w:rsidRPr="00B5755F" w:rsidRDefault="002D102E" w:rsidP="002D102E">
            <w:pPr>
              <w:tabs>
                <w:tab w:val="left" w:pos="2352"/>
              </w:tabs>
              <w:snapToGrid w:val="0"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B5755F">
              <w:rPr>
                <w:vertAlign w:val="superscript"/>
              </w:rPr>
              <w:t>подпись, дата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25B9054" w14:textId="77777777" w:rsidR="00875B1E" w:rsidRDefault="00875B1E" w:rsidP="00EC41FE">
            <w:pPr>
              <w:tabs>
                <w:tab w:val="left" w:pos="2352"/>
              </w:tabs>
              <w:snapToGrid w:val="0"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875B1E" w14:paraId="3080FAB9" w14:textId="77777777" w:rsidTr="002D102E">
        <w:tc>
          <w:tcPr>
            <w:tcW w:w="5094" w:type="dxa"/>
            <w:shd w:val="clear" w:color="auto" w:fill="auto"/>
            <w:vAlign w:val="center"/>
          </w:tcPr>
          <w:p w14:paraId="5F14DEBE" w14:textId="77777777" w:rsidR="00875B1E" w:rsidRDefault="00875B1E" w:rsidP="00EC41FE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14:paraId="3EB214BC" w14:textId="77777777" w:rsidR="00875B1E" w:rsidRPr="00B5755F" w:rsidRDefault="00875B1E" w:rsidP="002D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50D257D9" w14:textId="77777777" w:rsidR="00875B1E" w:rsidRDefault="00875B1E" w:rsidP="00EC41FE">
            <w:pPr>
              <w:tabs>
                <w:tab w:val="left" w:pos="235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875B1E" w14:paraId="509D11EE" w14:textId="77777777" w:rsidTr="002D102E">
        <w:tc>
          <w:tcPr>
            <w:tcW w:w="5094" w:type="dxa"/>
            <w:shd w:val="clear" w:color="auto" w:fill="auto"/>
            <w:vAlign w:val="center"/>
          </w:tcPr>
          <w:p w14:paraId="5F1F4B58" w14:textId="77777777" w:rsidR="00875B1E" w:rsidRDefault="00875B1E" w:rsidP="00EC41FE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получил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0DECD" w14:textId="58D8780F" w:rsidR="00875B1E" w:rsidRPr="00B5755F" w:rsidRDefault="00C663B4" w:rsidP="002D10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10.02.2023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26601F4A" w14:textId="77777777" w:rsidR="00875B1E" w:rsidRDefault="00875B1E" w:rsidP="00EC41FE">
            <w:pPr>
              <w:tabs>
                <w:tab w:val="left" w:pos="2352"/>
              </w:tabs>
              <w:spacing w:line="360" w:lineRule="auto"/>
              <w:jc w:val="center"/>
            </w:pPr>
            <w:r w:rsidRPr="006C7411">
              <w:rPr>
                <w:sz w:val="24"/>
                <w:szCs w:val="24"/>
                <w:highlight w:val="yellow"/>
              </w:rPr>
              <w:t>И.О. Фамилия</w:t>
            </w:r>
          </w:p>
        </w:tc>
      </w:tr>
      <w:tr w:rsidR="002D102E" w14:paraId="2152540E" w14:textId="77777777" w:rsidTr="002D102E">
        <w:tc>
          <w:tcPr>
            <w:tcW w:w="5094" w:type="dxa"/>
            <w:shd w:val="clear" w:color="auto" w:fill="auto"/>
            <w:vAlign w:val="center"/>
          </w:tcPr>
          <w:p w14:paraId="17996E75" w14:textId="77777777" w:rsidR="002D102E" w:rsidRDefault="002D102E" w:rsidP="00EC41FE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742F4934" w14:textId="7165133B" w:rsidR="002D102E" w:rsidRDefault="002D102E" w:rsidP="002D102E">
            <w:pPr>
              <w:jc w:val="center"/>
              <w:rPr>
                <w:sz w:val="24"/>
                <w:szCs w:val="24"/>
              </w:rPr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51853C3" w14:textId="77777777" w:rsidR="002D102E" w:rsidRDefault="002D102E" w:rsidP="00EC41FE">
            <w:pPr>
              <w:tabs>
                <w:tab w:val="left" w:pos="235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5AC35" w14:textId="77777777" w:rsidR="00875B1E" w:rsidRDefault="00875B1E" w:rsidP="00875B1E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14:paraId="5FF03DEE" w14:textId="77777777" w:rsidR="00AC571B" w:rsidRDefault="00AC571B">
      <w:pPr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br w:type="page"/>
      </w:r>
    </w:p>
    <w:p w14:paraId="067F5B90" w14:textId="77777777" w:rsidR="00AC571B" w:rsidRDefault="00AC571B" w:rsidP="00AC571B">
      <w:pPr>
        <w:pageBreakBefore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ДНЕВНИК ПРОХОЖДЕНИЯ ПРАКТИКИ</w:t>
      </w:r>
    </w:p>
    <w:p w14:paraId="5EE868EB" w14:textId="77777777" w:rsidR="00AC571B" w:rsidRDefault="00AC571B" w:rsidP="00AC571B">
      <w:pPr>
        <w:jc w:val="center"/>
        <w:rPr>
          <w:sz w:val="28"/>
          <w:szCs w:val="28"/>
        </w:rPr>
      </w:pPr>
    </w:p>
    <w:p w14:paraId="150DF5C3" w14:textId="77777777" w:rsidR="00AC571B" w:rsidRDefault="00AC571B" w:rsidP="00AC57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_по </w:t>
      </w:r>
      <w:proofErr w:type="gramStart"/>
      <w:r>
        <w:rPr>
          <w:sz w:val="22"/>
          <w:szCs w:val="22"/>
        </w:rPr>
        <w:t>_ »</w:t>
      </w:r>
      <w:proofErr w:type="gramEnd"/>
      <w:r>
        <w:rPr>
          <w:sz w:val="22"/>
          <w:szCs w:val="22"/>
        </w:rPr>
        <w:t>.</w:t>
      </w:r>
    </w:p>
    <w:p w14:paraId="236E1C57" w14:textId="77777777" w:rsidR="00875B1E" w:rsidRDefault="00875B1E" w:rsidP="00875B1E">
      <w:pPr>
        <w:jc w:val="both"/>
        <w:rPr>
          <w:sz w:val="22"/>
          <w:szCs w:val="22"/>
        </w:rPr>
      </w:pPr>
    </w:p>
    <w:tbl>
      <w:tblPr>
        <w:tblW w:w="10500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1"/>
        <w:gridCol w:w="2041"/>
        <w:gridCol w:w="3782"/>
        <w:gridCol w:w="3036"/>
      </w:tblGrid>
      <w:tr w:rsidR="00875B1E" w14:paraId="010FE831" w14:textId="77777777" w:rsidTr="00EC41FE">
        <w:trPr>
          <w:trHeight w:val="419"/>
        </w:trPr>
        <w:tc>
          <w:tcPr>
            <w:tcW w:w="1641" w:type="dxa"/>
            <w:shd w:val="clear" w:color="auto" w:fill="auto"/>
            <w:vAlign w:val="center"/>
          </w:tcPr>
          <w:p w14:paraId="5241FA9D" w14:textId="77777777" w:rsidR="00875B1E" w:rsidRDefault="00875B1E" w:rsidP="00EC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48383E0A" w14:textId="77777777" w:rsidR="00875B1E" w:rsidRDefault="00875B1E" w:rsidP="00EC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0B0D9C7" w14:textId="77777777" w:rsidR="00875B1E" w:rsidRDefault="00875B1E" w:rsidP="00EC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Выполняемые работы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0B9F8076" w14:textId="77777777" w:rsidR="00875B1E" w:rsidRDefault="00875B1E" w:rsidP="00EC41FE">
            <w:pPr>
              <w:jc w:val="center"/>
            </w:pPr>
            <w:r>
              <w:rPr>
                <w:sz w:val="24"/>
                <w:szCs w:val="24"/>
              </w:rPr>
              <w:t>Оценка руководителя</w:t>
            </w:r>
          </w:p>
        </w:tc>
      </w:tr>
      <w:tr w:rsidR="00875B1E" w14:paraId="5EF3DDA6" w14:textId="77777777" w:rsidTr="00EC41FE">
        <w:tc>
          <w:tcPr>
            <w:tcW w:w="1641" w:type="dxa"/>
            <w:shd w:val="clear" w:color="auto" w:fill="auto"/>
            <w:vAlign w:val="center"/>
          </w:tcPr>
          <w:p w14:paraId="5A4B518D" w14:textId="7F0C8FD9" w:rsidR="00875B1E" w:rsidRPr="005A118F" w:rsidRDefault="00C663B4" w:rsidP="00EC41FE">
            <w:pPr>
              <w:jc w:val="center"/>
              <w:rPr>
                <w:sz w:val="22"/>
                <w:szCs w:val="28"/>
                <w:highlight w:val="yellow"/>
              </w:rPr>
            </w:pPr>
            <w:r>
              <w:rPr>
                <w:sz w:val="22"/>
                <w:szCs w:val="28"/>
              </w:rPr>
              <w:t>07.02.2023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16847F71" w14:textId="4A32B082" w:rsidR="00875B1E" w:rsidRPr="005A118F" w:rsidRDefault="00C5009B" w:rsidP="00EC41FE">
            <w:pPr>
              <w:rPr>
                <w:sz w:val="22"/>
                <w:szCs w:val="28"/>
                <w:highlight w:val="yellow"/>
              </w:rPr>
            </w:pPr>
            <w:r w:rsidRPr="005A118F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7419E299" w14:textId="77777777" w:rsidR="00875B1E" w:rsidRDefault="00875B1E" w:rsidP="00EC41F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Знакомство с предприятием, его структурой, организацией и направлением деятельности.</w:t>
            </w:r>
          </w:p>
          <w:p w14:paraId="2016EB8A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Прохождение инструктажа по технике безопасности и охране труда.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2A56CC99" w14:textId="77777777" w:rsidR="00875B1E" w:rsidRPr="002D40FC" w:rsidRDefault="00875B1E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18CEB032" w14:textId="77777777" w:rsidTr="00EC41FE">
        <w:tc>
          <w:tcPr>
            <w:tcW w:w="1641" w:type="dxa"/>
            <w:shd w:val="clear" w:color="auto" w:fill="auto"/>
            <w:vAlign w:val="center"/>
          </w:tcPr>
          <w:p w14:paraId="4C8B21DD" w14:textId="77777777" w:rsidR="00C5009B" w:rsidRPr="005A118F" w:rsidRDefault="00C5009B" w:rsidP="00EC41FE">
            <w:pPr>
              <w:jc w:val="center"/>
              <w:rPr>
                <w:sz w:val="22"/>
                <w:szCs w:val="28"/>
                <w:highlight w:val="yellow"/>
              </w:rPr>
            </w:pPr>
          </w:p>
        </w:tc>
        <w:tc>
          <w:tcPr>
            <w:tcW w:w="2041" w:type="dxa"/>
            <w:shd w:val="clear" w:color="auto" w:fill="auto"/>
          </w:tcPr>
          <w:p w14:paraId="109EFF18" w14:textId="7F26450A" w:rsidR="00C5009B" w:rsidRPr="005A118F" w:rsidRDefault="00C5009B" w:rsidP="00EC41FE">
            <w:pPr>
              <w:rPr>
                <w:highlight w:val="yellow"/>
              </w:rPr>
            </w:pPr>
            <w:r w:rsidRPr="005A118F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EACED19" w14:textId="77777777" w:rsidR="00C5009B" w:rsidRPr="00F529D4" w:rsidRDefault="00C5009B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B10A676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413950A9" w14:textId="77777777" w:rsidTr="00EC41FE">
        <w:tc>
          <w:tcPr>
            <w:tcW w:w="1641" w:type="dxa"/>
            <w:shd w:val="clear" w:color="auto" w:fill="auto"/>
            <w:vAlign w:val="center"/>
          </w:tcPr>
          <w:p w14:paraId="4C4A31E6" w14:textId="77777777" w:rsidR="00C5009B" w:rsidRPr="005A118F" w:rsidRDefault="00C5009B" w:rsidP="00EC41FE">
            <w:pPr>
              <w:jc w:val="center"/>
              <w:rPr>
                <w:sz w:val="22"/>
                <w:szCs w:val="28"/>
                <w:highlight w:val="yellow"/>
              </w:rPr>
            </w:pPr>
          </w:p>
        </w:tc>
        <w:tc>
          <w:tcPr>
            <w:tcW w:w="2041" w:type="dxa"/>
            <w:shd w:val="clear" w:color="auto" w:fill="auto"/>
          </w:tcPr>
          <w:p w14:paraId="5569262F" w14:textId="28538763" w:rsidR="00C5009B" w:rsidRPr="005A118F" w:rsidRDefault="00C5009B" w:rsidP="00EC41FE">
            <w:pPr>
              <w:rPr>
                <w:highlight w:val="yellow"/>
              </w:rPr>
            </w:pPr>
            <w:r w:rsidRPr="005A118F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DEACCEA" w14:textId="77777777" w:rsidR="00C5009B" w:rsidRPr="00F529D4" w:rsidRDefault="00C5009B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73C3FFCD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08A674EC" w14:textId="77777777" w:rsidTr="00EC41FE">
        <w:tc>
          <w:tcPr>
            <w:tcW w:w="1641" w:type="dxa"/>
            <w:shd w:val="clear" w:color="auto" w:fill="auto"/>
            <w:vAlign w:val="center"/>
          </w:tcPr>
          <w:p w14:paraId="4ED84088" w14:textId="77777777" w:rsidR="00C5009B" w:rsidRPr="005A118F" w:rsidRDefault="00C5009B" w:rsidP="00EC41FE">
            <w:pPr>
              <w:jc w:val="center"/>
              <w:rPr>
                <w:sz w:val="22"/>
                <w:szCs w:val="28"/>
                <w:highlight w:val="yellow"/>
              </w:rPr>
            </w:pPr>
          </w:p>
        </w:tc>
        <w:tc>
          <w:tcPr>
            <w:tcW w:w="2041" w:type="dxa"/>
            <w:shd w:val="clear" w:color="auto" w:fill="auto"/>
          </w:tcPr>
          <w:p w14:paraId="593072C7" w14:textId="1D744283" w:rsidR="00C5009B" w:rsidRPr="005A118F" w:rsidRDefault="00C5009B" w:rsidP="00EC41FE">
            <w:pPr>
              <w:rPr>
                <w:highlight w:val="yellow"/>
              </w:rPr>
            </w:pPr>
            <w:r w:rsidRPr="005A118F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2B0202C" w14:textId="77777777" w:rsidR="00C5009B" w:rsidRPr="00A9258B" w:rsidRDefault="00C5009B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9CF16B2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14B169C9" w14:textId="77777777" w:rsidTr="00EC41FE">
        <w:tc>
          <w:tcPr>
            <w:tcW w:w="1641" w:type="dxa"/>
            <w:shd w:val="clear" w:color="auto" w:fill="auto"/>
            <w:vAlign w:val="center"/>
          </w:tcPr>
          <w:p w14:paraId="74E0356F" w14:textId="77777777" w:rsidR="00C5009B" w:rsidRPr="005A118F" w:rsidRDefault="00C5009B" w:rsidP="00EC41FE">
            <w:pPr>
              <w:jc w:val="center"/>
              <w:rPr>
                <w:sz w:val="22"/>
                <w:szCs w:val="28"/>
                <w:highlight w:val="yellow"/>
              </w:rPr>
            </w:pPr>
          </w:p>
        </w:tc>
        <w:tc>
          <w:tcPr>
            <w:tcW w:w="2041" w:type="dxa"/>
            <w:shd w:val="clear" w:color="auto" w:fill="auto"/>
          </w:tcPr>
          <w:p w14:paraId="586EC9E6" w14:textId="755CD19F" w:rsidR="00C5009B" w:rsidRPr="005A118F" w:rsidRDefault="00C5009B" w:rsidP="00EC41FE">
            <w:pPr>
              <w:rPr>
                <w:highlight w:val="yellow"/>
              </w:rPr>
            </w:pPr>
            <w:r w:rsidRPr="005A118F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2D447005" w14:textId="77777777" w:rsidR="00C5009B" w:rsidRPr="00A9258B" w:rsidRDefault="00C5009B" w:rsidP="00EC41FE">
            <w:pPr>
              <w:ind w:right="-74"/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358A4622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3BEBDC49" w14:textId="77777777" w:rsidTr="00EC41FE">
        <w:tc>
          <w:tcPr>
            <w:tcW w:w="1641" w:type="dxa"/>
            <w:shd w:val="clear" w:color="auto" w:fill="auto"/>
            <w:vAlign w:val="center"/>
          </w:tcPr>
          <w:p w14:paraId="7533F8EA" w14:textId="6DEBAE1A" w:rsidR="00C5009B" w:rsidRPr="005A118F" w:rsidRDefault="00C663B4" w:rsidP="00EC41FE">
            <w:pPr>
              <w:jc w:val="center"/>
              <w:rPr>
                <w:sz w:val="22"/>
                <w:szCs w:val="28"/>
                <w:highlight w:val="yellow"/>
              </w:rPr>
            </w:pPr>
            <w:r>
              <w:rPr>
                <w:sz w:val="22"/>
                <w:szCs w:val="28"/>
              </w:rPr>
              <w:t>27.05.2023</w:t>
            </w:r>
          </w:p>
        </w:tc>
        <w:tc>
          <w:tcPr>
            <w:tcW w:w="2041" w:type="dxa"/>
            <w:shd w:val="clear" w:color="auto" w:fill="auto"/>
          </w:tcPr>
          <w:p w14:paraId="65E13259" w14:textId="07F52DCB" w:rsidR="00C5009B" w:rsidRPr="005A118F" w:rsidRDefault="00C5009B" w:rsidP="00EC41FE">
            <w:pPr>
              <w:rPr>
                <w:highlight w:val="yellow"/>
              </w:rPr>
            </w:pPr>
            <w:r w:rsidRPr="005A118F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0B557E97" w14:textId="77777777" w:rsidR="00C5009B" w:rsidRPr="00F529D4" w:rsidRDefault="00C5009B" w:rsidP="00EC41F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Формирование отчёта по практике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69E61CCD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</w:tbl>
    <w:p w14:paraId="626EA101" w14:textId="77777777" w:rsidR="00875B1E" w:rsidRDefault="00875B1E" w:rsidP="00875B1E"/>
    <w:p w14:paraId="49237DF4" w14:textId="77777777" w:rsidR="00875B1E" w:rsidRDefault="00875B1E" w:rsidP="00875B1E"/>
    <w:p w14:paraId="71A3C444" w14:textId="77777777" w:rsidR="00875B1E" w:rsidRDefault="00875B1E" w:rsidP="00875B1E"/>
    <w:p w14:paraId="32AD619C" w14:textId="77777777" w:rsidR="00875B1E" w:rsidRDefault="00875B1E" w:rsidP="00875B1E"/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6397"/>
        <w:gridCol w:w="3687"/>
      </w:tblGrid>
      <w:tr w:rsidR="00875B1E" w:rsidRPr="00303BC4" w14:paraId="201451FF" w14:textId="77777777" w:rsidTr="00EC41FE">
        <w:tc>
          <w:tcPr>
            <w:tcW w:w="6397" w:type="dxa"/>
          </w:tcPr>
          <w:p w14:paraId="40866FB8" w14:textId="77777777" w:rsidR="00875B1E" w:rsidRPr="00303BC4" w:rsidRDefault="00875B1E" w:rsidP="00EC41FE">
            <w:pPr>
              <w:rPr>
                <w:sz w:val="22"/>
                <w:szCs w:val="22"/>
              </w:rPr>
            </w:pPr>
          </w:p>
        </w:tc>
        <w:tc>
          <w:tcPr>
            <w:tcW w:w="3687" w:type="dxa"/>
          </w:tcPr>
          <w:p w14:paraId="0078BBB7" w14:textId="77777777" w:rsidR="00875B1E" w:rsidRPr="00303BC4" w:rsidRDefault="00875B1E" w:rsidP="00EC41FE">
            <w:pPr>
              <w:rPr>
                <w:sz w:val="22"/>
                <w:szCs w:val="22"/>
              </w:rPr>
            </w:pPr>
            <w:r w:rsidRPr="00303BC4">
              <w:rPr>
                <w:sz w:val="22"/>
                <w:szCs w:val="22"/>
              </w:rPr>
              <w:t xml:space="preserve">Руководитель практики </w:t>
            </w:r>
          </w:p>
          <w:p w14:paraId="32C6151A" w14:textId="77777777" w:rsidR="00875B1E" w:rsidRPr="00303BC4" w:rsidRDefault="00875B1E" w:rsidP="00EC41FE">
            <w:pPr>
              <w:rPr>
                <w:sz w:val="22"/>
                <w:szCs w:val="22"/>
              </w:rPr>
            </w:pPr>
            <w:r w:rsidRPr="00303BC4">
              <w:rPr>
                <w:sz w:val="22"/>
                <w:szCs w:val="22"/>
              </w:rPr>
              <w:t>от предприятия</w:t>
            </w:r>
            <w:r>
              <w:rPr>
                <w:sz w:val="22"/>
                <w:szCs w:val="22"/>
              </w:rPr>
              <w:t>/кафедры</w:t>
            </w:r>
          </w:p>
          <w:p w14:paraId="74245412" w14:textId="6D97BAA0" w:rsidR="00875B1E" w:rsidRPr="00303BC4" w:rsidRDefault="00C5009B" w:rsidP="00EC41FE">
            <w:pPr>
              <w:rPr>
                <w:sz w:val="28"/>
                <w:szCs w:val="28"/>
                <w:u w:val="single"/>
              </w:rPr>
            </w:pPr>
            <w:r w:rsidRPr="006B1F4C">
              <w:rPr>
                <w:sz w:val="22"/>
                <w:szCs w:val="28"/>
                <w:highlight w:val="yellow"/>
              </w:rPr>
              <w:t>ФБУ «Государственный региональный центр стандартизации, метрологии и испытаний в Ростовской области»</w:t>
            </w:r>
          </w:p>
          <w:p w14:paraId="30BA22C6" w14:textId="77777777" w:rsidR="00875B1E" w:rsidRDefault="00875B1E" w:rsidP="00EC41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</w:t>
            </w:r>
          </w:p>
          <w:p w14:paraId="6FD4DB45" w14:textId="77777777" w:rsidR="00875B1E" w:rsidRPr="00303BC4" w:rsidRDefault="00875B1E" w:rsidP="00EC41FE">
            <w:pPr>
              <w:rPr>
                <w:sz w:val="16"/>
                <w:szCs w:val="16"/>
              </w:rPr>
            </w:pPr>
            <w:r w:rsidRPr="00303BC4">
              <w:rPr>
                <w:sz w:val="16"/>
                <w:szCs w:val="16"/>
              </w:rPr>
              <w:t xml:space="preserve">И.О. Фамилия  </w:t>
            </w:r>
            <w:r>
              <w:rPr>
                <w:sz w:val="16"/>
                <w:szCs w:val="16"/>
              </w:rPr>
              <w:t xml:space="preserve">                                  </w:t>
            </w:r>
            <w:r w:rsidRPr="00303BC4">
              <w:rPr>
                <w:sz w:val="16"/>
                <w:szCs w:val="16"/>
              </w:rPr>
              <w:t xml:space="preserve"> Подпись</w:t>
            </w:r>
          </w:p>
          <w:p w14:paraId="53ECE1FF" w14:textId="77777777" w:rsidR="00875B1E" w:rsidRDefault="00875B1E" w:rsidP="00EC41FE">
            <w:pPr>
              <w:rPr>
                <w:sz w:val="22"/>
                <w:szCs w:val="22"/>
              </w:rPr>
            </w:pPr>
          </w:p>
          <w:p w14:paraId="41A6DE43" w14:textId="4C1F29CC" w:rsidR="00875B1E" w:rsidRPr="00303BC4" w:rsidRDefault="00875B1E" w:rsidP="00EC41FE">
            <w:pPr>
              <w:jc w:val="right"/>
              <w:rPr>
                <w:sz w:val="22"/>
                <w:szCs w:val="22"/>
              </w:rPr>
            </w:pPr>
            <w:r w:rsidRPr="001D2D66">
              <w:rPr>
                <w:sz w:val="22"/>
                <w:szCs w:val="22"/>
              </w:rPr>
              <w:t>«</w:t>
            </w:r>
            <w:r w:rsidR="001D2D66" w:rsidRPr="001D2D66">
              <w:rPr>
                <w:sz w:val="22"/>
                <w:szCs w:val="22"/>
              </w:rPr>
              <w:t>27</w:t>
            </w:r>
            <w:r w:rsidRPr="001D2D66">
              <w:rPr>
                <w:sz w:val="22"/>
                <w:szCs w:val="22"/>
              </w:rPr>
              <w:t xml:space="preserve">» </w:t>
            </w:r>
            <w:r w:rsidR="001D2D66" w:rsidRPr="001D2D66">
              <w:rPr>
                <w:sz w:val="22"/>
                <w:szCs w:val="22"/>
              </w:rPr>
              <w:t>мая</w:t>
            </w:r>
            <w:r w:rsidRPr="001D2D66">
              <w:rPr>
                <w:sz w:val="22"/>
                <w:szCs w:val="22"/>
              </w:rPr>
              <w:t xml:space="preserve"> 202</w:t>
            </w:r>
            <w:r w:rsidR="00E33F2A">
              <w:rPr>
                <w:sz w:val="22"/>
                <w:szCs w:val="22"/>
              </w:rPr>
              <w:t>3</w:t>
            </w:r>
            <w:r w:rsidRPr="001D2D66">
              <w:rPr>
                <w:sz w:val="22"/>
                <w:szCs w:val="22"/>
              </w:rPr>
              <w:t xml:space="preserve"> г.</w:t>
            </w:r>
          </w:p>
          <w:p w14:paraId="39A97606" w14:textId="77777777" w:rsidR="00875B1E" w:rsidRDefault="00875B1E" w:rsidP="00EC41FE">
            <w:pPr>
              <w:rPr>
                <w:sz w:val="22"/>
                <w:szCs w:val="22"/>
              </w:rPr>
            </w:pPr>
          </w:p>
          <w:p w14:paraId="35219B2C" w14:textId="77777777" w:rsidR="00875B1E" w:rsidRDefault="00875B1E" w:rsidP="00EC41FE">
            <w:pPr>
              <w:rPr>
                <w:sz w:val="22"/>
                <w:szCs w:val="22"/>
              </w:rPr>
            </w:pPr>
          </w:p>
          <w:p w14:paraId="654ABC67" w14:textId="77777777" w:rsidR="00875B1E" w:rsidRPr="00303BC4" w:rsidRDefault="00875B1E" w:rsidP="00EC41FE">
            <w:pPr>
              <w:rPr>
                <w:sz w:val="22"/>
                <w:szCs w:val="22"/>
              </w:rPr>
            </w:pPr>
          </w:p>
          <w:p w14:paraId="7F2A97F3" w14:textId="77777777" w:rsidR="00875B1E" w:rsidRPr="00303BC4" w:rsidRDefault="00875B1E" w:rsidP="00EC41FE">
            <w:pPr>
              <w:rPr>
                <w:sz w:val="22"/>
                <w:szCs w:val="22"/>
              </w:rPr>
            </w:pPr>
            <w:r w:rsidRPr="00303BC4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14:paraId="469A5BE8" w14:textId="77777777" w:rsidR="00875B1E" w:rsidRDefault="00875B1E" w:rsidP="00875B1E"/>
    <w:p w14:paraId="5D34CB46" w14:textId="77777777" w:rsidR="00AC571B" w:rsidRDefault="00AC571B" w:rsidP="00AC571B">
      <w:r>
        <w:br w:type="page"/>
      </w:r>
    </w:p>
    <w:p w14:paraId="22C36785" w14:textId="77777777" w:rsidR="00875B1E" w:rsidRDefault="00875B1E" w:rsidP="00875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ОТЗЫВ-ХАРАКТЕРИСТИКА</w:t>
      </w:r>
    </w:p>
    <w:p w14:paraId="3D672AD7" w14:textId="77777777" w:rsidR="00875B1E" w:rsidRDefault="00875B1E" w:rsidP="00875B1E">
      <w:pPr>
        <w:jc w:val="center"/>
        <w:rPr>
          <w:sz w:val="28"/>
          <w:szCs w:val="28"/>
        </w:rPr>
      </w:pPr>
    </w:p>
    <w:p w14:paraId="39E3458F" w14:textId="77777777" w:rsidR="00875B1E" w:rsidRDefault="00875B1E" w:rsidP="00875B1E">
      <w:pPr>
        <w:jc w:val="center"/>
        <w:rPr>
          <w:sz w:val="28"/>
          <w:szCs w:val="28"/>
        </w:rPr>
      </w:pPr>
    </w:p>
    <w:p w14:paraId="5EF0556A" w14:textId="77777777" w:rsidR="00875B1E" w:rsidRDefault="00875B1E" w:rsidP="00875B1E">
      <w:pPr>
        <w:jc w:val="both"/>
      </w:pPr>
      <w:r w:rsidRPr="00F01224">
        <w:rPr>
          <w:sz w:val="28"/>
          <w:szCs w:val="28"/>
          <w:highlight w:val="yellow"/>
        </w:rPr>
        <w:t xml:space="preserve">на студента-практиканта </w:t>
      </w:r>
      <w:r w:rsidRPr="00F01224">
        <w:rPr>
          <w:highlight w:val="yellow"/>
        </w:rPr>
        <w:t>______________________________________________________________________</w:t>
      </w:r>
    </w:p>
    <w:p w14:paraId="4509B4E0" w14:textId="77777777" w:rsidR="00875B1E" w:rsidRDefault="00875B1E" w:rsidP="00875B1E">
      <w:pPr>
        <w:ind w:firstLine="2364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фамилия, имя, отчество</w:t>
      </w:r>
    </w:p>
    <w:p w14:paraId="206CC866" w14:textId="0DA1CC13" w:rsidR="00875B1E" w:rsidRPr="00EE54B5" w:rsidRDefault="00875B1E" w:rsidP="00875B1E">
      <w:pPr>
        <w:jc w:val="both"/>
        <w:rPr>
          <w:sz w:val="28"/>
          <w:szCs w:val="28"/>
        </w:rPr>
      </w:pPr>
      <w:r w:rsidRPr="00EE54B5">
        <w:rPr>
          <w:sz w:val="28"/>
          <w:szCs w:val="28"/>
        </w:rPr>
        <w:t>группы ПСМ</w:t>
      </w:r>
      <w:proofErr w:type="gramStart"/>
      <w:r w:rsidR="00C663B4">
        <w:rPr>
          <w:sz w:val="28"/>
          <w:szCs w:val="28"/>
        </w:rPr>
        <w:t>3</w:t>
      </w:r>
      <w:r w:rsidRPr="00EE54B5">
        <w:rPr>
          <w:sz w:val="28"/>
          <w:szCs w:val="28"/>
        </w:rPr>
        <w:t>1  кафедры</w:t>
      </w:r>
      <w:proofErr w:type="gramEnd"/>
      <w:r w:rsidRPr="00EE54B5">
        <w:rPr>
          <w:sz w:val="28"/>
          <w:szCs w:val="28"/>
        </w:rPr>
        <w:t xml:space="preserve"> «Управление качеством»</w:t>
      </w:r>
    </w:p>
    <w:p w14:paraId="0850AE6D" w14:textId="77777777" w:rsidR="00875B1E" w:rsidRDefault="00875B1E" w:rsidP="00875B1E">
      <w:pPr>
        <w:jc w:val="both"/>
      </w:pPr>
    </w:p>
    <w:p w14:paraId="5A78CFEE" w14:textId="77777777" w:rsidR="00B33DFA" w:rsidRDefault="00B33DFA" w:rsidP="00875B1E">
      <w:pPr>
        <w:jc w:val="both"/>
        <w:rPr>
          <w:sz w:val="28"/>
          <w:szCs w:val="28"/>
        </w:rPr>
      </w:pPr>
      <w:r w:rsidRPr="001971C2">
        <w:rPr>
          <w:sz w:val="28"/>
          <w:szCs w:val="28"/>
        </w:rPr>
        <w:t xml:space="preserve">Вид практики </w:t>
      </w:r>
      <w:r>
        <w:rPr>
          <w:sz w:val="28"/>
          <w:szCs w:val="28"/>
        </w:rPr>
        <w:t>в рамках практической подготовки</w:t>
      </w:r>
    </w:p>
    <w:p w14:paraId="1A403602" w14:textId="6E924DA2" w:rsidR="00875B1E" w:rsidRPr="001971C2" w:rsidRDefault="00C663B4" w:rsidP="00875B1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="00563D82">
        <w:rPr>
          <w:sz w:val="28"/>
          <w:szCs w:val="28"/>
        </w:rPr>
        <w:t xml:space="preserve">, </w:t>
      </w:r>
      <w:r w:rsidR="002E690D">
        <w:rPr>
          <w:sz w:val="28"/>
          <w:szCs w:val="28"/>
        </w:rPr>
        <w:t>Научно-исследовательская работа</w:t>
      </w:r>
    </w:p>
    <w:p w14:paraId="2C64BD39" w14:textId="77777777" w:rsidR="00875B1E" w:rsidRDefault="00875B1E" w:rsidP="00875B1E">
      <w:pPr>
        <w:rPr>
          <w:sz w:val="28"/>
          <w:szCs w:val="28"/>
        </w:rPr>
      </w:pPr>
    </w:p>
    <w:p w14:paraId="2FBC0D06" w14:textId="72D44EDF" w:rsidR="00875B1E" w:rsidRPr="001971C2" w:rsidRDefault="00875B1E" w:rsidP="00875B1E">
      <w:pPr>
        <w:rPr>
          <w:sz w:val="28"/>
          <w:szCs w:val="28"/>
        </w:rPr>
      </w:pPr>
      <w:r>
        <w:rPr>
          <w:sz w:val="28"/>
          <w:szCs w:val="28"/>
        </w:rPr>
        <w:t>Наименование места практики</w:t>
      </w:r>
      <w:r>
        <w:tab/>
      </w:r>
      <w:r w:rsidR="00EE54B5" w:rsidRPr="00563D82">
        <w:rPr>
          <w:sz w:val="28"/>
          <w:szCs w:val="24"/>
          <w:highlight w:val="yellow"/>
        </w:rPr>
        <w:t>ФБУ «Государственный региональный центр стандартизации, метрологии и испытаний в Ростовской области»</w:t>
      </w:r>
    </w:p>
    <w:p w14:paraId="5C4C666F" w14:textId="77777777" w:rsidR="00875B1E" w:rsidRDefault="00875B1E" w:rsidP="00875B1E">
      <w:pPr>
        <w:rPr>
          <w:sz w:val="28"/>
          <w:szCs w:val="28"/>
          <w:vertAlign w:val="superscript"/>
        </w:rPr>
      </w:pPr>
    </w:p>
    <w:p w14:paraId="7A02A68F" w14:textId="77777777" w:rsidR="00875B1E" w:rsidRPr="00F01224" w:rsidRDefault="00875B1E" w:rsidP="00875B1E">
      <w:pPr>
        <w:rPr>
          <w:highlight w:val="yellow"/>
        </w:rPr>
      </w:pPr>
      <w:r w:rsidRPr="00F01224">
        <w:rPr>
          <w:sz w:val="28"/>
          <w:szCs w:val="28"/>
          <w:highlight w:val="yellow"/>
        </w:rPr>
        <w:t xml:space="preserve">Студент выполнил задания программы практики </w:t>
      </w:r>
    </w:p>
    <w:p w14:paraId="52BCADEA" w14:textId="525DEFC2" w:rsidR="00875B1E" w:rsidRPr="00F01224" w:rsidRDefault="00875B1E" w:rsidP="00875B1E">
      <w:pPr>
        <w:rPr>
          <w:sz w:val="28"/>
          <w:szCs w:val="28"/>
          <w:highlight w:val="yellow"/>
        </w:rPr>
      </w:pPr>
      <w:r w:rsidRPr="00F01224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2B68CE7D" w14:textId="78C3B7D2" w:rsidR="00875B1E" w:rsidRPr="00F01224" w:rsidRDefault="00875B1E" w:rsidP="00875B1E">
      <w:pPr>
        <w:rPr>
          <w:sz w:val="28"/>
          <w:szCs w:val="28"/>
          <w:highlight w:val="yellow"/>
        </w:rPr>
      </w:pPr>
      <w:r w:rsidRPr="00F01224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6EC65B23" w14:textId="77777777" w:rsidR="00875B1E" w:rsidRPr="00F01224" w:rsidRDefault="00875B1E" w:rsidP="00875B1E">
      <w:pPr>
        <w:rPr>
          <w:highlight w:val="yellow"/>
        </w:rPr>
      </w:pPr>
      <w:r w:rsidRPr="00F01224">
        <w:rPr>
          <w:sz w:val="28"/>
          <w:szCs w:val="28"/>
          <w:highlight w:val="yellow"/>
        </w:rPr>
        <w:t xml:space="preserve">Дополнительно ознакомился /изучил </w:t>
      </w:r>
    </w:p>
    <w:p w14:paraId="4AA343BA" w14:textId="076FE509" w:rsidR="00875B1E" w:rsidRDefault="00875B1E" w:rsidP="00875B1E">
      <w:r w:rsidRPr="00F01224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6A13B4" w14:textId="77777777" w:rsidR="00875B1E" w:rsidRDefault="00875B1E" w:rsidP="00875B1E">
      <w:pPr>
        <w:rPr>
          <w:sz w:val="28"/>
          <w:szCs w:val="28"/>
        </w:rPr>
      </w:pPr>
    </w:p>
    <w:p w14:paraId="2482D821" w14:textId="77777777" w:rsidR="00875B1E" w:rsidRDefault="00875B1E" w:rsidP="00875B1E">
      <w:pPr>
        <w:rPr>
          <w:sz w:val="28"/>
          <w:szCs w:val="28"/>
        </w:rPr>
      </w:pPr>
      <w:r>
        <w:rPr>
          <w:sz w:val="28"/>
          <w:szCs w:val="28"/>
        </w:rPr>
        <w:t>В процессе прохождения практики, студент освоил следующие компетенции: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92"/>
        <w:gridCol w:w="7314"/>
        <w:gridCol w:w="2175"/>
      </w:tblGrid>
      <w:tr w:rsidR="00C663B4" w:rsidRPr="00D26314" w14:paraId="71820509" w14:textId="77777777" w:rsidTr="00BE1DF1">
        <w:trPr>
          <w:cantSplit/>
          <w:tblHeader/>
        </w:trPr>
        <w:tc>
          <w:tcPr>
            <w:tcW w:w="792" w:type="dxa"/>
          </w:tcPr>
          <w:p w14:paraId="0490C3E7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№</w:t>
            </w:r>
          </w:p>
          <w:p w14:paraId="40B81F54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п/п</w:t>
            </w:r>
          </w:p>
        </w:tc>
        <w:tc>
          <w:tcPr>
            <w:tcW w:w="7314" w:type="dxa"/>
          </w:tcPr>
          <w:p w14:paraId="7296AC02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Компетенции обучающегося, формируемые в результате освоения программы практики</w:t>
            </w:r>
          </w:p>
        </w:tc>
        <w:tc>
          <w:tcPr>
            <w:tcW w:w="2175" w:type="dxa"/>
          </w:tcPr>
          <w:p w14:paraId="1951C868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 xml:space="preserve">Оценка </w:t>
            </w:r>
            <w:proofErr w:type="spellStart"/>
            <w:r w:rsidRPr="00D26314">
              <w:rPr>
                <w:sz w:val="24"/>
                <w:szCs w:val="24"/>
              </w:rPr>
              <w:t>сформированности</w:t>
            </w:r>
            <w:proofErr w:type="spellEnd"/>
            <w:r w:rsidRPr="00D26314">
              <w:rPr>
                <w:sz w:val="24"/>
                <w:szCs w:val="24"/>
              </w:rPr>
              <w:t xml:space="preserve"> компетенции</w:t>
            </w:r>
          </w:p>
        </w:tc>
      </w:tr>
      <w:tr w:rsidR="00C663B4" w:rsidRPr="00D26314" w14:paraId="3F26C0C7" w14:textId="77777777" w:rsidTr="00BE1DF1">
        <w:trPr>
          <w:cantSplit/>
        </w:trPr>
        <w:tc>
          <w:tcPr>
            <w:tcW w:w="792" w:type="dxa"/>
          </w:tcPr>
          <w:p w14:paraId="24082082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bookmarkStart w:id="1" w:name="_Hlk133519643"/>
            <w:r>
              <w:rPr>
                <w:sz w:val="24"/>
                <w:szCs w:val="24"/>
              </w:rPr>
              <w:t>1</w:t>
            </w:r>
          </w:p>
        </w:tc>
        <w:tc>
          <w:tcPr>
            <w:tcW w:w="7314" w:type="dxa"/>
          </w:tcPr>
          <w:p w14:paraId="66D3E6FA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ОПК-1: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75" w:type="dxa"/>
          </w:tcPr>
          <w:p w14:paraId="6A50F729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D553C4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C663B4" w:rsidRPr="00D26314" w14:paraId="683BA9DE" w14:textId="77777777" w:rsidTr="00BE1DF1">
        <w:trPr>
          <w:cantSplit/>
        </w:trPr>
        <w:tc>
          <w:tcPr>
            <w:tcW w:w="792" w:type="dxa"/>
          </w:tcPr>
          <w:p w14:paraId="4CBE66D0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14" w:type="dxa"/>
          </w:tcPr>
          <w:p w14:paraId="3F7B0F35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ОПК-2: способностью и готовностью участвовать в организации работы по повышению научно-технических знаний, в развитии творческой инициативы, рационализаторской и изобретательской деятельности, во внедрении достижений отечественной и зарубежной науки, техники, в использовании передового опыта, обеспечивающих эффективную работу учреждения, предприятия</w:t>
            </w:r>
          </w:p>
        </w:tc>
        <w:tc>
          <w:tcPr>
            <w:tcW w:w="2175" w:type="dxa"/>
          </w:tcPr>
          <w:p w14:paraId="6F032F54" w14:textId="77777777" w:rsidR="00C663B4" w:rsidRDefault="00C663B4" w:rsidP="00BE1DF1">
            <w:r w:rsidRPr="00D26977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C663B4" w:rsidRPr="00D26314" w14:paraId="1DE0E4DC" w14:textId="77777777" w:rsidTr="00BE1DF1">
        <w:trPr>
          <w:cantSplit/>
        </w:trPr>
        <w:tc>
          <w:tcPr>
            <w:tcW w:w="792" w:type="dxa"/>
          </w:tcPr>
          <w:p w14:paraId="53F08955" w14:textId="77777777" w:rsidR="00C663B4" w:rsidRDefault="00C663B4" w:rsidP="00BE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14" w:type="dxa"/>
          </w:tcPr>
          <w:p w14:paraId="4DD159FE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117CE0">
              <w:rPr>
                <w:sz w:val="24"/>
                <w:szCs w:val="24"/>
              </w:rPr>
              <w:t>ПК-1: способностью участвовать в разработке проектов стандартов, методических и нормативных материалов, технической документации и в практической реализации разработанных проектов и программ, осуществлять контроль за соблюдением установленных требований, действующих норм, правил и стандартов</w:t>
            </w:r>
          </w:p>
        </w:tc>
        <w:tc>
          <w:tcPr>
            <w:tcW w:w="2175" w:type="dxa"/>
          </w:tcPr>
          <w:p w14:paraId="7376567D" w14:textId="77777777" w:rsidR="00C663B4" w:rsidRPr="00D26977" w:rsidRDefault="00C663B4" w:rsidP="00BE1DF1">
            <w:pPr>
              <w:rPr>
                <w:b/>
                <w:i/>
                <w:sz w:val="24"/>
                <w:szCs w:val="24"/>
              </w:rPr>
            </w:pPr>
            <w:r w:rsidRPr="00D26977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C663B4" w:rsidRPr="00D26314" w14:paraId="1E1DDA12" w14:textId="77777777" w:rsidTr="00BE1DF1">
        <w:trPr>
          <w:cantSplit/>
        </w:trPr>
        <w:tc>
          <w:tcPr>
            <w:tcW w:w="792" w:type="dxa"/>
          </w:tcPr>
          <w:p w14:paraId="57B891AE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14" w:type="dxa"/>
          </w:tcPr>
          <w:p w14:paraId="5EB99E2B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ПК-2: способностью участвовать в практическом освоении систем управления качеством</w:t>
            </w:r>
          </w:p>
        </w:tc>
        <w:tc>
          <w:tcPr>
            <w:tcW w:w="2175" w:type="dxa"/>
          </w:tcPr>
          <w:p w14:paraId="11F5CF49" w14:textId="77777777" w:rsidR="00C663B4" w:rsidRDefault="00C663B4" w:rsidP="00BE1DF1">
            <w:r w:rsidRPr="00D26977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C663B4" w:rsidRPr="00D26314" w14:paraId="0F59ABC1" w14:textId="77777777" w:rsidTr="00BE1DF1">
        <w:trPr>
          <w:cantSplit/>
        </w:trPr>
        <w:tc>
          <w:tcPr>
            <w:tcW w:w="792" w:type="dxa"/>
          </w:tcPr>
          <w:p w14:paraId="7A43A101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14" w:type="dxa"/>
          </w:tcPr>
          <w:p w14:paraId="0F84939C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ПК-4: способностью определять номенклатуру измеряемых и контролируемых параметров продукции и технологических процессов, устанавливать оптимальные нормы точности измерений и достоверности контроля, выбирать средства измерений и контроля, разрабатывать локальные поверочные схемы и проводить поверку, калибровку, юстировку и ремонт средств измерений</w:t>
            </w:r>
          </w:p>
        </w:tc>
        <w:tc>
          <w:tcPr>
            <w:tcW w:w="2175" w:type="dxa"/>
          </w:tcPr>
          <w:p w14:paraId="6C1F7F0B" w14:textId="77777777" w:rsidR="00C663B4" w:rsidRDefault="00C663B4" w:rsidP="00BE1DF1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C663B4" w:rsidRPr="00D26314" w14:paraId="2A28D68B" w14:textId="77777777" w:rsidTr="00BE1DF1">
        <w:trPr>
          <w:cantSplit/>
        </w:trPr>
        <w:tc>
          <w:tcPr>
            <w:tcW w:w="792" w:type="dxa"/>
          </w:tcPr>
          <w:p w14:paraId="7E1ECE2C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314" w:type="dxa"/>
          </w:tcPr>
          <w:p w14:paraId="7ED85DA0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117CE0">
              <w:rPr>
                <w:sz w:val="24"/>
                <w:szCs w:val="24"/>
              </w:rPr>
              <w:t>ПК-8: способностью участвовать в разработке планов, программ и методик выполнения измерений, испытаний и контроля, инструкций по эксплуатации оборудования и других текстовых инструментов, входящих в состав конструкторской и технологической документации</w:t>
            </w:r>
          </w:p>
        </w:tc>
        <w:tc>
          <w:tcPr>
            <w:tcW w:w="2175" w:type="dxa"/>
          </w:tcPr>
          <w:p w14:paraId="4D8CB5D7" w14:textId="77777777" w:rsidR="00C663B4" w:rsidRDefault="00C663B4" w:rsidP="00BE1DF1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C663B4" w:rsidRPr="00D26314" w14:paraId="3DF325DA" w14:textId="77777777" w:rsidTr="00BE1DF1">
        <w:trPr>
          <w:cantSplit/>
        </w:trPr>
        <w:tc>
          <w:tcPr>
            <w:tcW w:w="792" w:type="dxa"/>
          </w:tcPr>
          <w:p w14:paraId="7BBB5960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14" w:type="dxa"/>
          </w:tcPr>
          <w:p w14:paraId="5D60B1A2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117CE0">
              <w:rPr>
                <w:sz w:val="24"/>
                <w:szCs w:val="24"/>
              </w:rPr>
              <w:t>ПК-18: способностью изучать научно-техническую информацию, отечественный и зарубежный опыт в области метрологии, технического регулирования и управления качеством</w:t>
            </w:r>
          </w:p>
        </w:tc>
        <w:tc>
          <w:tcPr>
            <w:tcW w:w="2175" w:type="dxa"/>
          </w:tcPr>
          <w:p w14:paraId="618B7422" w14:textId="77777777" w:rsidR="00C663B4" w:rsidRDefault="00C663B4" w:rsidP="00BE1DF1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C663B4" w:rsidRPr="00D26314" w14:paraId="61A6F7E5" w14:textId="77777777" w:rsidTr="00BE1DF1">
        <w:trPr>
          <w:cantSplit/>
        </w:trPr>
        <w:tc>
          <w:tcPr>
            <w:tcW w:w="792" w:type="dxa"/>
          </w:tcPr>
          <w:p w14:paraId="33FFEC72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14" w:type="dxa"/>
          </w:tcPr>
          <w:p w14:paraId="7C1E997E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117CE0">
              <w:rPr>
                <w:sz w:val="24"/>
                <w:szCs w:val="24"/>
              </w:rPr>
              <w:t>ПК-20: способностью проводить эксперименты по заданным методикам с обработкой и анализом результатов, составлять описания проводимых исследований и подготавливать данные для составления научных обзоров и публикаций</w:t>
            </w:r>
          </w:p>
        </w:tc>
        <w:tc>
          <w:tcPr>
            <w:tcW w:w="2175" w:type="dxa"/>
          </w:tcPr>
          <w:p w14:paraId="3CF36CF0" w14:textId="77777777" w:rsidR="00C663B4" w:rsidRDefault="00C663B4" w:rsidP="00BE1DF1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C663B4" w:rsidRPr="00D26314" w14:paraId="0F26845C" w14:textId="77777777" w:rsidTr="00BE1DF1">
        <w:trPr>
          <w:cantSplit/>
        </w:trPr>
        <w:tc>
          <w:tcPr>
            <w:tcW w:w="792" w:type="dxa"/>
          </w:tcPr>
          <w:p w14:paraId="5D80FBAF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14" w:type="dxa"/>
          </w:tcPr>
          <w:p w14:paraId="38444D34" w14:textId="77777777" w:rsidR="00C663B4" w:rsidRPr="00D26314" w:rsidRDefault="00C663B4" w:rsidP="00BE1DF1">
            <w:pPr>
              <w:rPr>
                <w:sz w:val="24"/>
                <w:szCs w:val="24"/>
              </w:rPr>
            </w:pPr>
            <w:r w:rsidRPr="00117CE0">
              <w:rPr>
                <w:sz w:val="24"/>
                <w:szCs w:val="24"/>
              </w:rPr>
              <w:t>ПК-21: способностью принимать участие в работах по составлению научных отчетов по выполненному заданию и во внедрении результатов исследований и разработок в области метрологии, технического регулирования и управления качеством</w:t>
            </w:r>
          </w:p>
        </w:tc>
        <w:tc>
          <w:tcPr>
            <w:tcW w:w="2175" w:type="dxa"/>
          </w:tcPr>
          <w:p w14:paraId="2F529B8F" w14:textId="77777777" w:rsidR="00C663B4" w:rsidRDefault="00C663B4" w:rsidP="00BE1DF1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bookmarkEnd w:id="1"/>
    </w:tbl>
    <w:p w14:paraId="7943FA81" w14:textId="77777777" w:rsidR="00875B1E" w:rsidRDefault="00875B1E" w:rsidP="00875B1E">
      <w:pPr>
        <w:rPr>
          <w:sz w:val="28"/>
          <w:szCs w:val="28"/>
        </w:rPr>
      </w:pPr>
    </w:p>
    <w:p w14:paraId="3FEE2498" w14:textId="77777777" w:rsidR="00875B1E" w:rsidRDefault="00875B1E" w:rsidP="00875B1E"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</w:t>
      </w:r>
    </w:p>
    <w:p w14:paraId="2DFEAD44" w14:textId="77777777" w:rsidR="00875B1E" w:rsidRDefault="00875B1E" w:rsidP="00875B1E">
      <w:pPr>
        <w:rPr>
          <w:sz w:val="28"/>
          <w:szCs w:val="28"/>
        </w:rPr>
      </w:pPr>
    </w:p>
    <w:p w14:paraId="51F6E7CE" w14:textId="77777777" w:rsidR="00875B1E" w:rsidRDefault="00875B1E" w:rsidP="00875B1E">
      <w:pPr>
        <w:rPr>
          <w:sz w:val="28"/>
          <w:szCs w:val="28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670"/>
        <w:gridCol w:w="5521"/>
      </w:tblGrid>
      <w:tr w:rsidR="00875B1E" w14:paraId="107E4D49" w14:textId="77777777" w:rsidTr="00EC41FE">
        <w:tc>
          <w:tcPr>
            <w:tcW w:w="4695" w:type="dxa"/>
          </w:tcPr>
          <w:p w14:paraId="0827AA92" w14:textId="77777777" w:rsidR="00875B1E" w:rsidRDefault="00875B1E" w:rsidP="00EC41FE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</w:tcPr>
          <w:p w14:paraId="74C7699E" w14:textId="77777777" w:rsidR="00875B1E" w:rsidRPr="00443A2D" w:rsidRDefault="00875B1E" w:rsidP="00EC41FE">
            <w:pPr>
              <w:rPr>
                <w:sz w:val="24"/>
                <w:szCs w:val="28"/>
              </w:rPr>
            </w:pPr>
            <w:r w:rsidRPr="00443A2D">
              <w:rPr>
                <w:sz w:val="24"/>
                <w:szCs w:val="28"/>
              </w:rPr>
              <w:t xml:space="preserve">Руководитель практики </w:t>
            </w:r>
          </w:p>
          <w:p w14:paraId="212BD6A6" w14:textId="77777777" w:rsidR="00875B1E" w:rsidRPr="00443A2D" w:rsidRDefault="00875B1E" w:rsidP="00EC41FE">
            <w:pPr>
              <w:rPr>
                <w:sz w:val="24"/>
                <w:szCs w:val="28"/>
              </w:rPr>
            </w:pPr>
            <w:r w:rsidRPr="00443A2D">
              <w:rPr>
                <w:sz w:val="24"/>
                <w:szCs w:val="28"/>
              </w:rPr>
              <w:t>от предприятия/кафедры</w:t>
            </w:r>
          </w:p>
          <w:p w14:paraId="29D668B6" w14:textId="2EE90244" w:rsidR="00875B1E" w:rsidRPr="00443A2D" w:rsidRDefault="00EE54B5" w:rsidP="00EC41FE">
            <w:pPr>
              <w:rPr>
                <w:sz w:val="24"/>
                <w:szCs w:val="28"/>
                <w:u w:val="single"/>
              </w:rPr>
            </w:pPr>
            <w:r w:rsidRPr="00563D82">
              <w:rPr>
                <w:sz w:val="24"/>
                <w:szCs w:val="28"/>
                <w:highlight w:val="yellow"/>
              </w:rPr>
              <w:t>ФБУ «Государственный региональный центр стандартизации, метрологии и испытаний в Ростовской области»</w:t>
            </w:r>
          </w:p>
          <w:p w14:paraId="217BCFC2" w14:textId="77777777" w:rsidR="00875B1E" w:rsidRPr="00443A2D" w:rsidRDefault="00875B1E" w:rsidP="00EC41FE">
            <w:pPr>
              <w:rPr>
                <w:sz w:val="28"/>
                <w:szCs w:val="28"/>
              </w:rPr>
            </w:pPr>
            <w:r w:rsidRPr="00443A2D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_____</w:t>
            </w:r>
          </w:p>
          <w:p w14:paraId="25DDFD73" w14:textId="77777777" w:rsidR="00875B1E" w:rsidRPr="00303BC4" w:rsidRDefault="00875B1E" w:rsidP="00EC41FE">
            <w:pPr>
              <w:rPr>
                <w:sz w:val="16"/>
                <w:szCs w:val="16"/>
              </w:rPr>
            </w:pPr>
            <w:r w:rsidRPr="00303BC4">
              <w:rPr>
                <w:sz w:val="16"/>
                <w:szCs w:val="16"/>
              </w:rPr>
              <w:t xml:space="preserve">И.О. Фамилия  </w:t>
            </w:r>
            <w:r>
              <w:rPr>
                <w:sz w:val="16"/>
                <w:szCs w:val="16"/>
              </w:rPr>
              <w:t xml:space="preserve">                                     </w:t>
            </w:r>
            <w:r w:rsidRPr="00303BC4">
              <w:rPr>
                <w:sz w:val="16"/>
                <w:szCs w:val="16"/>
              </w:rPr>
              <w:t xml:space="preserve"> Подпись</w:t>
            </w:r>
          </w:p>
          <w:p w14:paraId="5050F28D" w14:textId="32A5FF93" w:rsidR="00875B1E" w:rsidRPr="00303BC4" w:rsidRDefault="001D2D66" w:rsidP="00EC41FE">
            <w:pPr>
              <w:jc w:val="right"/>
              <w:rPr>
                <w:sz w:val="22"/>
                <w:szCs w:val="22"/>
              </w:rPr>
            </w:pPr>
            <w:r w:rsidRPr="00563D82">
              <w:rPr>
                <w:sz w:val="22"/>
                <w:szCs w:val="22"/>
                <w:highlight w:val="yellow"/>
              </w:rPr>
              <w:t>«27» мая 202</w:t>
            </w:r>
            <w:r w:rsidR="00E33F2A" w:rsidRPr="00563D82">
              <w:rPr>
                <w:sz w:val="22"/>
                <w:szCs w:val="22"/>
                <w:highlight w:val="yellow"/>
              </w:rPr>
              <w:t>3</w:t>
            </w:r>
            <w:r w:rsidRPr="00563D82">
              <w:rPr>
                <w:sz w:val="22"/>
                <w:szCs w:val="22"/>
                <w:highlight w:val="yellow"/>
              </w:rPr>
              <w:t xml:space="preserve"> г.</w:t>
            </w:r>
          </w:p>
          <w:p w14:paraId="4C75F9E4" w14:textId="77777777" w:rsidR="00875B1E" w:rsidRDefault="00875B1E" w:rsidP="00EC41FE">
            <w:pPr>
              <w:rPr>
                <w:sz w:val="28"/>
                <w:szCs w:val="28"/>
              </w:rPr>
            </w:pPr>
          </w:p>
          <w:p w14:paraId="65008488" w14:textId="77777777" w:rsidR="00875B1E" w:rsidRDefault="00875B1E" w:rsidP="00EC41FE">
            <w:pPr>
              <w:rPr>
                <w:sz w:val="28"/>
                <w:szCs w:val="28"/>
              </w:rPr>
            </w:pPr>
          </w:p>
          <w:p w14:paraId="5FE9340A" w14:textId="77777777" w:rsidR="00875B1E" w:rsidRDefault="00875B1E" w:rsidP="00EC4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14:paraId="5867A157" w14:textId="77777777" w:rsidR="00875B1E" w:rsidRDefault="00875B1E" w:rsidP="00875B1E"/>
    <w:p w14:paraId="7B9517DE" w14:textId="07F0E475" w:rsidR="000D7088" w:rsidRDefault="00D040AA" w:rsidP="000D7088">
      <w:pPr>
        <w:jc w:val="center"/>
        <w:rPr>
          <w:lang w:val="en-US" w:eastAsia="en-US"/>
        </w:rPr>
      </w:pPr>
      <w:r w:rsidRPr="000047F0">
        <w:rPr>
          <w:lang w:val="en-US" w:eastAsia="en-US"/>
        </w:rPr>
        <w:tab/>
      </w:r>
    </w:p>
    <w:p w14:paraId="3F790D22" w14:textId="77777777" w:rsidR="000D7088" w:rsidRDefault="000D7088">
      <w:pPr>
        <w:rPr>
          <w:lang w:val="en-US" w:eastAsia="en-US"/>
        </w:rPr>
      </w:pPr>
      <w:r>
        <w:rPr>
          <w:lang w:val="en-US" w:eastAsia="en-US"/>
        </w:rPr>
        <w:br w:type="page"/>
      </w:r>
    </w:p>
    <w:p w14:paraId="6BDC9299" w14:textId="77777777" w:rsidR="000D7088" w:rsidRDefault="000D7088" w:rsidP="000D7088">
      <w:pPr>
        <w:jc w:val="center"/>
        <w:rPr>
          <w:b/>
        </w:rPr>
      </w:pPr>
    </w:p>
    <w:p w14:paraId="21C18D92" w14:textId="77777777" w:rsidR="000D7088" w:rsidRDefault="000D7088" w:rsidP="000D708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D93CB39" wp14:editId="29E84258">
            <wp:extent cx="457200" cy="495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0DF80" w14:textId="77777777" w:rsidR="000D7088" w:rsidRPr="00574B84" w:rsidRDefault="000D7088" w:rsidP="000D7088">
      <w:pPr>
        <w:spacing w:after="120"/>
        <w:jc w:val="center"/>
        <w:rPr>
          <w:spacing w:val="-8"/>
          <w:sz w:val="24"/>
          <w:szCs w:val="24"/>
        </w:rPr>
      </w:pPr>
      <w:r w:rsidRPr="00574B84">
        <w:rPr>
          <w:spacing w:val="-8"/>
          <w:sz w:val="24"/>
          <w:szCs w:val="24"/>
        </w:rPr>
        <w:t>МИНИСТЕРСТВО НАУКИ И ВЫСШЕГО ОБРАЗОВАНИЯ РОССИЙСКОЙ ФЕДЕРАЦИИ</w:t>
      </w:r>
    </w:p>
    <w:p w14:paraId="346AF396" w14:textId="77777777" w:rsidR="000D7088" w:rsidRPr="00574B84" w:rsidRDefault="000D7088" w:rsidP="000D7088">
      <w:pPr>
        <w:spacing w:after="120"/>
        <w:ind w:right="-6"/>
        <w:jc w:val="center"/>
        <w:rPr>
          <w:b/>
          <w:bCs/>
          <w:sz w:val="24"/>
          <w:szCs w:val="24"/>
        </w:rPr>
      </w:pPr>
      <w:r w:rsidRPr="00574B84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574B84"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060FA347" w14:textId="77777777" w:rsidR="000D7088" w:rsidRPr="00574B84" w:rsidRDefault="000D7088" w:rsidP="000D7088">
      <w:pPr>
        <w:spacing w:after="120"/>
        <w:jc w:val="center"/>
        <w:rPr>
          <w:b/>
          <w:bCs/>
          <w:sz w:val="24"/>
          <w:szCs w:val="24"/>
        </w:rPr>
      </w:pPr>
      <w:r w:rsidRPr="00574B84">
        <w:rPr>
          <w:b/>
          <w:bCs/>
          <w:sz w:val="24"/>
          <w:szCs w:val="24"/>
        </w:rPr>
        <w:t>(ДГТУ)</w:t>
      </w:r>
    </w:p>
    <w:p w14:paraId="20F78FD8" w14:textId="77777777" w:rsidR="000D7088" w:rsidRPr="00574B84" w:rsidRDefault="000D7088" w:rsidP="000D7088">
      <w:pPr>
        <w:jc w:val="center"/>
        <w:rPr>
          <w:b/>
          <w:bCs/>
          <w:sz w:val="24"/>
          <w:szCs w:val="24"/>
        </w:rPr>
      </w:pPr>
    </w:p>
    <w:p w14:paraId="54561C06" w14:textId="77777777" w:rsidR="000D7088" w:rsidRPr="00574B84" w:rsidRDefault="000D7088" w:rsidP="000D7088">
      <w:pPr>
        <w:tabs>
          <w:tab w:val="left" w:pos="1418"/>
        </w:tabs>
        <w:jc w:val="both"/>
        <w:rPr>
          <w:sz w:val="24"/>
          <w:szCs w:val="24"/>
        </w:rPr>
      </w:pPr>
      <w:r w:rsidRPr="00574B84">
        <w:rPr>
          <w:sz w:val="24"/>
          <w:szCs w:val="24"/>
        </w:rPr>
        <w:t>Факультет</w:t>
      </w:r>
      <w:r w:rsidRPr="00574B84">
        <w:rPr>
          <w:sz w:val="24"/>
          <w:szCs w:val="24"/>
        </w:rPr>
        <w:tab/>
        <w:t>«</w:t>
      </w:r>
      <w:r w:rsidRPr="00574B84">
        <w:rPr>
          <w:rFonts w:eastAsia="Times New Roman CYR"/>
          <w:sz w:val="24"/>
          <w:szCs w:val="24"/>
        </w:rPr>
        <w:t>Приборостроение и техническое регулирование</w:t>
      </w:r>
      <w:r w:rsidRPr="00574B84">
        <w:rPr>
          <w:sz w:val="24"/>
          <w:szCs w:val="24"/>
        </w:rPr>
        <w:t>»</w:t>
      </w:r>
    </w:p>
    <w:p w14:paraId="067DE1C2" w14:textId="77777777" w:rsidR="000D7088" w:rsidRPr="00574B84" w:rsidRDefault="000D7088" w:rsidP="000D7088">
      <w:pPr>
        <w:tabs>
          <w:tab w:val="left" w:pos="1418"/>
        </w:tabs>
        <w:jc w:val="both"/>
        <w:rPr>
          <w:sz w:val="24"/>
          <w:szCs w:val="24"/>
        </w:rPr>
      </w:pPr>
      <w:r w:rsidRPr="00574B84">
        <w:rPr>
          <w:sz w:val="24"/>
          <w:szCs w:val="24"/>
        </w:rPr>
        <w:t>Кафедра</w:t>
      </w:r>
      <w:r w:rsidRPr="00574B84">
        <w:rPr>
          <w:sz w:val="24"/>
          <w:szCs w:val="24"/>
        </w:rPr>
        <w:tab/>
        <w:t>«</w:t>
      </w:r>
      <w:r w:rsidRPr="00574B84">
        <w:rPr>
          <w:rFonts w:eastAsia="Times New Roman CYR"/>
          <w:sz w:val="24"/>
          <w:szCs w:val="24"/>
        </w:rPr>
        <w:t>Управление качеством</w:t>
      </w:r>
      <w:r w:rsidRPr="00574B84">
        <w:rPr>
          <w:sz w:val="24"/>
          <w:szCs w:val="24"/>
        </w:rPr>
        <w:t>»</w:t>
      </w:r>
    </w:p>
    <w:tbl>
      <w:tblPr>
        <w:tblW w:w="4584" w:type="dxa"/>
        <w:tblInd w:w="4962" w:type="dxa"/>
        <w:tblLook w:val="01E0" w:firstRow="1" w:lastRow="1" w:firstColumn="1" w:lastColumn="1" w:noHBand="0" w:noVBand="0"/>
      </w:tblPr>
      <w:tblGrid>
        <w:gridCol w:w="1701"/>
        <w:gridCol w:w="2883"/>
      </w:tblGrid>
      <w:tr w:rsidR="000D7088" w:rsidRPr="00574B84" w14:paraId="12FEE2C8" w14:textId="77777777" w:rsidTr="00BE1DF1">
        <w:tc>
          <w:tcPr>
            <w:tcW w:w="4584" w:type="dxa"/>
            <w:gridSpan w:val="2"/>
          </w:tcPr>
          <w:p w14:paraId="264A7F35" w14:textId="77777777" w:rsidR="000D7088" w:rsidRPr="00574B84" w:rsidRDefault="000D7088" w:rsidP="00BE1DF1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0D7088" w:rsidRPr="00574B84" w14:paraId="4AEF5373" w14:textId="77777777" w:rsidTr="00BE1DF1">
        <w:trPr>
          <w:trHeight w:val="224"/>
        </w:trPr>
        <w:tc>
          <w:tcPr>
            <w:tcW w:w="1701" w:type="dxa"/>
            <w:hideMark/>
          </w:tcPr>
          <w:p w14:paraId="574ED3EB" w14:textId="77777777" w:rsidR="000D7088" w:rsidRPr="00574B84" w:rsidRDefault="000D7088" w:rsidP="00BE1DF1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883" w:type="dxa"/>
            <w:hideMark/>
          </w:tcPr>
          <w:p w14:paraId="0624C03B" w14:textId="77777777" w:rsidR="000D7088" w:rsidRPr="00574B84" w:rsidRDefault="000D7088" w:rsidP="00BE1DF1">
            <w:pPr>
              <w:spacing w:line="300" w:lineRule="auto"/>
              <w:ind w:right="-61"/>
              <w:jc w:val="center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«Управление качеством»</w:t>
            </w:r>
          </w:p>
        </w:tc>
      </w:tr>
      <w:tr w:rsidR="000D7088" w:rsidRPr="00574B84" w14:paraId="61667144" w14:textId="77777777" w:rsidTr="00BE1DF1">
        <w:trPr>
          <w:trHeight w:val="569"/>
        </w:trPr>
        <w:tc>
          <w:tcPr>
            <w:tcW w:w="1701" w:type="dxa"/>
            <w:vAlign w:val="bottom"/>
            <w:hideMark/>
          </w:tcPr>
          <w:p w14:paraId="5A614F92" w14:textId="77777777" w:rsidR="000D7088" w:rsidRPr="00574B84" w:rsidRDefault="000D7088" w:rsidP="00BE1DF1">
            <w:pPr>
              <w:ind w:right="-62"/>
              <w:jc w:val="center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____________</w:t>
            </w:r>
          </w:p>
        </w:tc>
        <w:tc>
          <w:tcPr>
            <w:tcW w:w="2883" w:type="dxa"/>
            <w:vMerge w:val="restart"/>
            <w:vAlign w:val="center"/>
            <w:hideMark/>
          </w:tcPr>
          <w:p w14:paraId="62368A59" w14:textId="77777777" w:rsidR="000D7088" w:rsidRPr="00574B84" w:rsidRDefault="000D7088" w:rsidP="00BE1DF1">
            <w:pPr>
              <w:ind w:right="-62"/>
              <w:jc w:val="center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В.П. Димитров</w:t>
            </w:r>
          </w:p>
        </w:tc>
      </w:tr>
      <w:tr w:rsidR="000D7088" w14:paraId="50593A9B" w14:textId="77777777" w:rsidTr="00BE1DF1">
        <w:trPr>
          <w:trHeight w:val="74"/>
        </w:trPr>
        <w:tc>
          <w:tcPr>
            <w:tcW w:w="1701" w:type="dxa"/>
            <w:hideMark/>
          </w:tcPr>
          <w:p w14:paraId="32141DFD" w14:textId="77777777" w:rsidR="000D7088" w:rsidRDefault="000D7088" w:rsidP="00BE1DF1">
            <w:pPr>
              <w:ind w:right="-6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14:paraId="48CF360C" w14:textId="77777777" w:rsidR="000D7088" w:rsidRDefault="000D7088" w:rsidP="00BE1DF1"/>
        </w:tc>
      </w:tr>
      <w:tr w:rsidR="000D7088" w14:paraId="111CCDEA" w14:textId="77777777" w:rsidTr="00BE1DF1">
        <w:tc>
          <w:tcPr>
            <w:tcW w:w="4584" w:type="dxa"/>
            <w:gridSpan w:val="2"/>
            <w:hideMark/>
          </w:tcPr>
          <w:p w14:paraId="0A2A3AC2" w14:textId="77777777" w:rsidR="000D7088" w:rsidRPr="00574B84" w:rsidRDefault="000D7088" w:rsidP="00BE1DF1">
            <w:pPr>
              <w:spacing w:line="300" w:lineRule="auto"/>
              <w:ind w:right="-61"/>
              <w:jc w:val="center"/>
              <w:rPr>
                <w:sz w:val="24"/>
              </w:rPr>
            </w:pPr>
            <w:r w:rsidRPr="00574B84">
              <w:rPr>
                <w:sz w:val="24"/>
              </w:rPr>
              <w:t>«_____» _______________ 202</w:t>
            </w:r>
            <w:r>
              <w:rPr>
                <w:sz w:val="24"/>
              </w:rPr>
              <w:t>3</w:t>
            </w:r>
            <w:r w:rsidRPr="00574B84">
              <w:rPr>
                <w:sz w:val="24"/>
              </w:rPr>
              <w:t>г.</w:t>
            </w:r>
          </w:p>
        </w:tc>
      </w:tr>
    </w:tbl>
    <w:p w14:paraId="19144EA5" w14:textId="77777777" w:rsidR="000D7088" w:rsidRDefault="000D7088" w:rsidP="000D7088">
      <w:pPr>
        <w:spacing w:line="360" w:lineRule="auto"/>
        <w:jc w:val="center"/>
        <w:rPr>
          <w:b/>
        </w:rPr>
      </w:pPr>
    </w:p>
    <w:p w14:paraId="3B19D21B" w14:textId="77777777" w:rsidR="000D7088" w:rsidRPr="00574B84" w:rsidRDefault="000D7088" w:rsidP="000D7088">
      <w:pPr>
        <w:spacing w:line="360" w:lineRule="auto"/>
        <w:jc w:val="center"/>
        <w:rPr>
          <w:b/>
          <w:sz w:val="24"/>
        </w:rPr>
      </w:pPr>
      <w:r w:rsidRPr="00574B84">
        <w:rPr>
          <w:b/>
          <w:sz w:val="24"/>
        </w:rPr>
        <w:t>Рабочий график (план)проведения практической подготовки</w:t>
      </w:r>
    </w:p>
    <w:p w14:paraId="689E1831" w14:textId="77777777" w:rsidR="000D7088" w:rsidRPr="00574B84" w:rsidRDefault="000D7088" w:rsidP="000D7088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9"/>
        <w:gridCol w:w="4680"/>
      </w:tblGrid>
      <w:tr w:rsidR="000D7088" w:rsidRPr="00574B84" w14:paraId="6BBDACB9" w14:textId="77777777" w:rsidTr="00BE1D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0D75" w14:textId="77777777" w:rsidR="000D7088" w:rsidRPr="00574B84" w:rsidRDefault="000D7088" w:rsidP="00BE1DF1">
            <w:pPr>
              <w:jc w:val="center"/>
              <w:rPr>
                <w:b/>
                <w:bCs/>
                <w:sz w:val="24"/>
              </w:rPr>
            </w:pPr>
            <w:r w:rsidRPr="00574B84">
              <w:rPr>
                <w:b/>
                <w:bCs/>
                <w:sz w:val="24"/>
              </w:rPr>
              <w:t>№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0C6F" w14:textId="77777777" w:rsidR="000D7088" w:rsidRPr="00574B84" w:rsidRDefault="000D7088" w:rsidP="00BE1DF1">
            <w:pPr>
              <w:jc w:val="center"/>
              <w:rPr>
                <w:b/>
                <w:bCs/>
                <w:sz w:val="24"/>
              </w:rPr>
            </w:pPr>
            <w:r w:rsidRPr="00574B84">
              <w:rPr>
                <w:b/>
                <w:bCs/>
                <w:sz w:val="24"/>
              </w:rPr>
              <w:t>Мероприятие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1CA60" w14:textId="77777777" w:rsidR="000D7088" w:rsidRPr="00574B84" w:rsidRDefault="000D7088" w:rsidP="00BE1DF1">
            <w:pPr>
              <w:jc w:val="center"/>
              <w:rPr>
                <w:b/>
                <w:bCs/>
                <w:sz w:val="24"/>
              </w:rPr>
            </w:pPr>
            <w:r w:rsidRPr="00574B84">
              <w:rPr>
                <w:b/>
                <w:bCs/>
                <w:sz w:val="24"/>
              </w:rPr>
              <w:t>Срок выполнения</w:t>
            </w:r>
          </w:p>
        </w:tc>
      </w:tr>
      <w:tr w:rsidR="000D7088" w:rsidRPr="00574B84" w14:paraId="07BADF8D" w14:textId="77777777" w:rsidTr="00BE1D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2C1E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5EED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96BE" w14:textId="77777777" w:rsidR="000D7088" w:rsidRPr="00574B84" w:rsidRDefault="000D7088" w:rsidP="00BE1DF1">
            <w:pPr>
              <w:rPr>
                <w:sz w:val="24"/>
              </w:rPr>
            </w:pPr>
          </w:p>
        </w:tc>
      </w:tr>
      <w:tr w:rsidR="000D7088" w:rsidRPr="00574B84" w14:paraId="6F26A272" w14:textId="77777777" w:rsidTr="00BE1D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69C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C5F6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5FA8" w14:textId="77777777" w:rsidR="000D7088" w:rsidRPr="00574B84" w:rsidRDefault="000D7088" w:rsidP="00BE1DF1">
            <w:pPr>
              <w:rPr>
                <w:sz w:val="24"/>
              </w:rPr>
            </w:pPr>
          </w:p>
        </w:tc>
      </w:tr>
      <w:tr w:rsidR="000D7088" w:rsidRPr="00574B84" w14:paraId="634A41E1" w14:textId="77777777" w:rsidTr="00BE1D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D757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FC0D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3139" w14:textId="77777777" w:rsidR="000D7088" w:rsidRPr="00574B84" w:rsidRDefault="000D7088" w:rsidP="00BE1DF1">
            <w:pPr>
              <w:rPr>
                <w:sz w:val="24"/>
              </w:rPr>
            </w:pPr>
          </w:p>
        </w:tc>
      </w:tr>
      <w:tr w:rsidR="000D7088" w:rsidRPr="00574B84" w14:paraId="464D7C70" w14:textId="77777777" w:rsidTr="00BE1D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3D57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FBF6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DF89" w14:textId="77777777" w:rsidR="000D7088" w:rsidRPr="00574B84" w:rsidRDefault="000D7088" w:rsidP="00BE1DF1">
            <w:pPr>
              <w:rPr>
                <w:sz w:val="24"/>
              </w:rPr>
            </w:pPr>
          </w:p>
        </w:tc>
      </w:tr>
      <w:tr w:rsidR="000D7088" w:rsidRPr="00574B84" w14:paraId="69960D99" w14:textId="77777777" w:rsidTr="00BE1D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9D4C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2076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1D04" w14:textId="77777777" w:rsidR="000D7088" w:rsidRPr="00574B84" w:rsidRDefault="000D7088" w:rsidP="00BE1DF1">
            <w:pPr>
              <w:rPr>
                <w:sz w:val="24"/>
              </w:rPr>
            </w:pPr>
          </w:p>
        </w:tc>
      </w:tr>
      <w:tr w:rsidR="000D7088" w:rsidRPr="00574B84" w14:paraId="64E46B92" w14:textId="77777777" w:rsidTr="00BE1D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9D32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4F3F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F3AF" w14:textId="77777777" w:rsidR="000D7088" w:rsidRPr="00574B84" w:rsidRDefault="000D7088" w:rsidP="00BE1DF1">
            <w:pPr>
              <w:rPr>
                <w:sz w:val="24"/>
              </w:rPr>
            </w:pPr>
          </w:p>
        </w:tc>
      </w:tr>
      <w:tr w:rsidR="000D7088" w:rsidRPr="00574B84" w14:paraId="3F436CBD" w14:textId="77777777" w:rsidTr="00BE1D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A891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8510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8E1B" w14:textId="77777777" w:rsidR="000D7088" w:rsidRPr="00574B84" w:rsidRDefault="000D7088" w:rsidP="00BE1DF1">
            <w:pPr>
              <w:rPr>
                <w:sz w:val="24"/>
              </w:rPr>
            </w:pPr>
          </w:p>
        </w:tc>
      </w:tr>
      <w:tr w:rsidR="000D7088" w:rsidRPr="00574B84" w14:paraId="1DE4A0CB" w14:textId="77777777" w:rsidTr="00BE1D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5AB7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DFF8" w14:textId="77777777" w:rsidR="000D7088" w:rsidRPr="00574B84" w:rsidRDefault="000D7088" w:rsidP="00BE1DF1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FD7D" w14:textId="77777777" w:rsidR="000D7088" w:rsidRPr="00574B84" w:rsidRDefault="000D7088" w:rsidP="00BE1DF1">
            <w:pPr>
              <w:rPr>
                <w:sz w:val="24"/>
              </w:rPr>
            </w:pPr>
          </w:p>
        </w:tc>
      </w:tr>
    </w:tbl>
    <w:p w14:paraId="66F9534D" w14:textId="77777777" w:rsidR="000D7088" w:rsidRDefault="000D7088" w:rsidP="000D7088"/>
    <w:p w14:paraId="05FD9CB9" w14:textId="77777777" w:rsidR="000D7088" w:rsidRPr="00574B84" w:rsidRDefault="000D7088" w:rsidP="000D7088">
      <w:pPr>
        <w:rPr>
          <w:sz w:val="24"/>
        </w:rPr>
      </w:pPr>
    </w:p>
    <w:p w14:paraId="6D722053" w14:textId="77777777" w:rsidR="000D7088" w:rsidRPr="00574B84" w:rsidRDefault="000D7088" w:rsidP="000D7088">
      <w:pPr>
        <w:rPr>
          <w:sz w:val="24"/>
        </w:rPr>
      </w:pPr>
      <w:r w:rsidRPr="00574B84">
        <w:rPr>
          <w:sz w:val="24"/>
        </w:rPr>
        <w:t>Руководитель практической подготовки от предприятия:</w:t>
      </w:r>
    </w:p>
    <w:p w14:paraId="4E4EF60E" w14:textId="77777777" w:rsidR="000D7088" w:rsidRPr="00574B84" w:rsidRDefault="000D7088" w:rsidP="000D7088">
      <w:pPr>
        <w:tabs>
          <w:tab w:val="left" w:pos="2268"/>
          <w:tab w:val="left" w:pos="4395"/>
        </w:tabs>
        <w:rPr>
          <w:sz w:val="24"/>
        </w:rPr>
      </w:pPr>
      <w:r w:rsidRPr="00574B84">
        <w:rPr>
          <w:sz w:val="24"/>
        </w:rPr>
        <w:t xml:space="preserve">____________________ </w:t>
      </w:r>
      <w:r w:rsidRPr="00574B84">
        <w:rPr>
          <w:sz w:val="24"/>
        </w:rPr>
        <w:tab/>
        <w:t>________________</w:t>
      </w:r>
      <w:r w:rsidRPr="00574B84">
        <w:rPr>
          <w:sz w:val="24"/>
        </w:rPr>
        <w:tab/>
      </w:r>
      <w:r w:rsidRPr="00574B84">
        <w:rPr>
          <w:sz w:val="24"/>
        </w:rPr>
        <w:tab/>
        <w:t>И.О. Фамилия</w:t>
      </w:r>
    </w:p>
    <w:p w14:paraId="46425220" w14:textId="77777777" w:rsidR="000D7088" w:rsidRDefault="000D7088" w:rsidP="000D7088">
      <w:pPr>
        <w:ind w:firstLine="426"/>
      </w:pPr>
      <w:r>
        <w:rPr>
          <w:sz w:val="16"/>
        </w:rPr>
        <w:t>Должность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подпись, дата</w:t>
      </w:r>
    </w:p>
    <w:p w14:paraId="795563B2" w14:textId="77777777" w:rsidR="000D7088" w:rsidRPr="00574B84" w:rsidRDefault="000D7088" w:rsidP="000D7088">
      <w:pPr>
        <w:rPr>
          <w:sz w:val="24"/>
        </w:rPr>
      </w:pPr>
    </w:p>
    <w:p w14:paraId="5BDEAE35" w14:textId="77777777" w:rsidR="000D7088" w:rsidRPr="00574B84" w:rsidRDefault="000D7088" w:rsidP="000D7088">
      <w:pPr>
        <w:rPr>
          <w:sz w:val="24"/>
        </w:rPr>
      </w:pP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  <w:t>М.П.</w:t>
      </w:r>
    </w:p>
    <w:p w14:paraId="08CDFB8D" w14:textId="77777777" w:rsidR="000D7088" w:rsidRPr="00574B84" w:rsidRDefault="000D7088" w:rsidP="000D7088">
      <w:pPr>
        <w:tabs>
          <w:tab w:val="left" w:pos="2268"/>
          <w:tab w:val="left" w:pos="5670"/>
          <w:tab w:val="left" w:pos="8647"/>
        </w:tabs>
        <w:rPr>
          <w:sz w:val="24"/>
        </w:rPr>
      </w:pPr>
      <w:r w:rsidRPr="00574B84">
        <w:rPr>
          <w:sz w:val="24"/>
        </w:rPr>
        <w:t>Руководитель практической подготовки от ДГТУ</w:t>
      </w:r>
    </w:p>
    <w:p w14:paraId="613810F6" w14:textId="77777777" w:rsidR="000D7088" w:rsidRPr="00574B84" w:rsidRDefault="000D7088" w:rsidP="000D7088">
      <w:pPr>
        <w:tabs>
          <w:tab w:val="left" w:pos="2268"/>
          <w:tab w:val="left" w:pos="4395"/>
        </w:tabs>
        <w:rPr>
          <w:sz w:val="24"/>
        </w:rPr>
      </w:pPr>
      <w:r w:rsidRPr="00574B84">
        <w:rPr>
          <w:sz w:val="24"/>
        </w:rPr>
        <w:t xml:space="preserve">____________________ </w:t>
      </w:r>
      <w:r w:rsidRPr="00574B84">
        <w:rPr>
          <w:sz w:val="24"/>
        </w:rPr>
        <w:tab/>
        <w:t>________________</w:t>
      </w:r>
      <w:r w:rsidRPr="00574B84">
        <w:rPr>
          <w:sz w:val="24"/>
        </w:rPr>
        <w:tab/>
      </w:r>
      <w:r w:rsidRPr="00574B84">
        <w:rPr>
          <w:sz w:val="24"/>
        </w:rPr>
        <w:tab/>
        <w:t>И.О. Фамилия</w:t>
      </w:r>
    </w:p>
    <w:p w14:paraId="3EEF84CF" w14:textId="77777777" w:rsidR="000D7088" w:rsidRDefault="000D7088" w:rsidP="000D7088">
      <w:pPr>
        <w:ind w:firstLine="426"/>
      </w:pPr>
      <w:r>
        <w:rPr>
          <w:sz w:val="16"/>
        </w:rPr>
        <w:t>Должность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подпись, дата</w:t>
      </w:r>
    </w:p>
    <w:p w14:paraId="05C6D211" w14:textId="77777777" w:rsidR="000D7088" w:rsidRPr="00574B84" w:rsidRDefault="000D7088" w:rsidP="000D7088">
      <w:pPr>
        <w:tabs>
          <w:tab w:val="left" w:pos="1701"/>
          <w:tab w:val="left" w:pos="4536"/>
          <w:tab w:val="left" w:pos="7371"/>
        </w:tabs>
        <w:rPr>
          <w:sz w:val="24"/>
        </w:rPr>
      </w:pPr>
    </w:p>
    <w:p w14:paraId="377599FD" w14:textId="77777777" w:rsidR="000D7088" w:rsidRPr="00574B84" w:rsidRDefault="000D7088" w:rsidP="000D7088">
      <w:pPr>
        <w:rPr>
          <w:sz w:val="24"/>
        </w:rPr>
      </w:pPr>
      <w:r w:rsidRPr="00574B84">
        <w:rPr>
          <w:sz w:val="24"/>
        </w:rPr>
        <w:t>Оценка</w:t>
      </w:r>
      <w:r w:rsidRPr="00574B84">
        <w:rPr>
          <w:sz w:val="24"/>
        </w:rPr>
        <w:tab/>
        <w:t>______________________</w:t>
      </w:r>
      <w:r w:rsidRPr="00574B84">
        <w:rPr>
          <w:sz w:val="24"/>
        </w:rPr>
        <w:tab/>
      </w:r>
      <w:r w:rsidRPr="00574B84">
        <w:rPr>
          <w:sz w:val="24"/>
        </w:rPr>
        <w:tab/>
        <w:t>__________</w:t>
      </w:r>
      <w:r w:rsidRPr="00574B84">
        <w:rPr>
          <w:sz w:val="24"/>
        </w:rPr>
        <w:tab/>
        <w:t>____________________</w:t>
      </w:r>
    </w:p>
    <w:p w14:paraId="35A14126" w14:textId="77777777" w:rsidR="000D7088" w:rsidRDefault="000D7088" w:rsidP="000D7088">
      <w:pPr>
        <w:tabs>
          <w:tab w:val="left" w:pos="5387"/>
          <w:tab w:val="left" w:pos="7230"/>
        </w:tabs>
        <w:rPr>
          <w:sz w:val="16"/>
        </w:rPr>
      </w:pPr>
      <w:r>
        <w:rPr>
          <w:sz w:val="16"/>
        </w:rPr>
        <w:tab/>
        <w:t>дата</w:t>
      </w:r>
      <w:r>
        <w:rPr>
          <w:sz w:val="16"/>
        </w:rPr>
        <w:tab/>
        <w:t>подпись</w:t>
      </w:r>
    </w:p>
    <w:p w14:paraId="064D182A" w14:textId="77777777" w:rsidR="000D7088" w:rsidRDefault="000D7088" w:rsidP="000D7088">
      <w:pPr>
        <w:jc w:val="center"/>
      </w:pPr>
    </w:p>
    <w:p w14:paraId="56A4B010" w14:textId="77777777" w:rsidR="000D7088" w:rsidRDefault="000D7088" w:rsidP="000D7088">
      <w:pPr>
        <w:jc w:val="center"/>
      </w:pPr>
    </w:p>
    <w:p w14:paraId="0703477C" w14:textId="77777777" w:rsidR="000D7088" w:rsidRPr="00574B84" w:rsidRDefault="000D7088" w:rsidP="000D7088">
      <w:pPr>
        <w:jc w:val="center"/>
        <w:rPr>
          <w:sz w:val="24"/>
        </w:rPr>
      </w:pPr>
      <w:r w:rsidRPr="00574B84">
        <w:rPr>
          <w:sz w:val="24"/>
        </w:rPr>
        <w:t>Ростов-на-Дону</w:t>
      </w:r>
    </w:p>
    <w:p w14:paraId="23DA0237" w14:textId="77777777" w:rsidR="000D7088" w:rsidRPr="00574B84" w:rsidRDefault="000D7088" w:rsidP="000D7088">
      <w:pPr>
        <w:jc w:val="center"/>
        <w:rPr>
          <w:sz w:val="24"/>
        </w:rPr>
      </w:pPr>
      <w:r w:rsidRPr="00574B84">
        <w:rPr>
          <w:sz w:val="24"/>
        </w:rPr>
        <w:t>202</w:t>
      </w:r>
      <w:r>
        <w:rPr>
          <w:sz w:val="24"/>
        </w:rPr>
        <w:t>3</w:t>
      </w:r>
    </w:p>
    <w:p w14:paraId="3AAE1510" w14:textId="77777777" w:rsidR="00D040AA" w:rsidRPr="000047F0" w:rsidRDefault="00D040AA" w:rsidP="00D040AA">
      <w:pPr>
        <w:tabs>
          <w:tab w:val="left" w:pos="5670"/>
        </w:tabs>
        <w:rPr>
          <w:lang w:val="en-US" w:eastAsia="en-US"/>
        </w:rPr>
        <w:sectPr w:rsidR="00D040AA" w:rsidRPr="000047F0" w:rsidSect="00BF01F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4" w:right="707" w:bottom="142" w:left="1134" w:header="11" w:footer="720" w:gutter="0"/>
          <w:pgNumType w:start="4"/>
          <w:cols w:space="720"/>
          <w:titlePg/>
        </w:sectPr>
      </w:pPr>
    </w:p>
    <w:p w14:paraId="751125A8" w14:textId="4D88F246" w:rsidR="00474B04" w:rsidRPr="00117D2C" w:rsidRDefault="009C0AFA" w:rsidP="0099691A">
      <w:pPr>
        <w:spacing w:before="200" w:line="360" w:lineRule="auto"/>
        <w:ind w:firstLine="709"/>
        <w:jc w:val="center"/>
        <w:rPr>
          <w:b/>
          <w:sz w:val="32"/>
          <w:szCs w:val="28"/>
        </w:rPr>
      </w:pPr>
      <w:r w:rsidRPr="00117D2C">
        <w:rPr>
          <w:b/>
          <w:sz w:val="32"/>
          <w:szCs w:val="28"/>
        </w:rPr>
        <w:lastRenderedPageBreak/>
        <w:t>С</w:t>
      </w:r>
      <w:r w:rsidR="00117D2C" w:rsidRPr="00117D2C">
        <w:rPr>
          <w:b/>
          <w:sz w:val="32"/>
          <w:szCs w:val="28"/>
        </w:rPr>
        <w:t>одержание</w:t>
      </w:r>
      <w:r w:rsidRPr="00117D2C">
        <w:rPr>
          <w:b/>
          <w:sz w:val="32"/>
          <w:szCs w:val="28"/>
        </w:rPr>
        <w:t xml:space="preserve"> </w:t>
      </w:r>
    </w:p>
    <w:tbl>
      <w:tblPr>
        <w:tblStyle w:val="af6"/>
        <w:tblW w:w="9718" w:type="dxa"/>
        <w:tblInd w:w="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8332"/>
        <w:gridCol w:w="850"/>
      </w:tblGrid>
      <w:tr w:rsidR="00BA397D" w14:paraId="7786A6F9" w14:textId="77777777" w:rsidTr="00B376FA">
        <w:tc>
          <w:tcPr>
            <w:tcW w:w="8868" w:type="dxa"/>
            <w:gridSpan w:val="2"/>
          </w:tcPr>
          <w:p w14:paraId="0BB7CEF7" w14:textId="6341C99E" w:rsidR="00BA397D" w:rsidRDefault="00BA397D" w:rsidP="00117D2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66B5">
              <w:rPr>
                <w:sz w:val="28"/>
                <w:szCs w:val="28"/>
              </w:rPr>
              <w:t>В</w:t>
            </w:r>
            <w:r w:rsidR="00117D2C">
              <w:rPr>
                <w:sz w:val="28"/>
                <w:szCs w:val="28"/>
              </w:rPr>
              <w:t>ведение</w:t>
            </w:r>
          </w:p>
        </w:tc>
        <w:tc>
          <w:tcPr>
            <w:tcW w:w="850" w:type="dxa"/>
            <w:vAlign w:val="bottom"/>
          </w:tcPr>
          <w:p w14:paraId="258B9959" w14:textId="137F5F49" w:rsidR="00BA397D" w:rsidRDefault="00B376FA" w:rsidP="00BA39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397D" w14:paraId="49435BCE" w14:textId="77777777" w:rsidTr="00B376FA">
        <w:tc>
          <w:tcPr>
            <w:tcW w:w="536" w:type="dxa"/>
            <w:vAlign w:val="center"/>
          </w:tcPr>
          <w:p w14:paraId="03C08EC7" w14:textId="77777777" w:rsidR="00BA397D" w:rsidRPr="003B2D0D" w:rsidRDefault="00BA397D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8332" w:type="dxa"/>
          </w:tcPr>
          <w:p w14:paraId="0D322690" w14:textId="3592BAAB" w:rsidR="00BA397D" w:rsidRPr="003B2D0D" w:rsidRDefault="008E7A38" w:rsidP="00BA397D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Аналитический обзор источников</w:t>
            </w:r>
          </w:p>
        </w:tc>
        <w:tc>
          <w:tcPr>
            <w:tcW w:w="850" w:type="dxa"/>
            <w:vAlign w:val="center"/>
          </w:tcPr>
          <w:p w14:paraId="57FE139D" w14:textId="31F12A57" w:rsidR="00BA397D" w:rsidRPr="003B2D0D" w:rsidRDefault="00B376FA" w:rsidP="00B376FA">
            <w:pPr>
              <w:spacing w:line="360" w:lineRule="auto"/>
              <w:jc w:val="center"/>
              <w:rPr>
                <w:sz w:val="18"/>
                <w:szCs w:val="1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514CE4BA" w14:textId="77777777" w:rsidTr="00DC22D9">
        <w:tc>
          <w:tcPr>
            <w:tcW w:w="536" w:type="dxa"/>
            <w:vAlign w:val="center"/>
          </w:tcPr>
          <w:p w14:paraId="3825CBA6" w14:textId="77777777" w:rsidR="00B376FA" w:rsidRPr="003B2D0D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8332" w:type="dxa"/>
          </w:tcPr>
          <w:p w14:paraId="1D0262AB" w14:textId="2063945B" w:rsidR="00B376FA" w:rsidRPr="003B2D0D" w:rsidRDefault="00F01224" w:rsidP="008E7A38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Характеристика объекта и предмета исследований</w:t>
            </w:r>
          </w:p>
        </w:tc>
        <w:tc>
          <w:tcPr>
            <w:tcW w:w="850" w:type="dxa"/>
            <w:vAlign w:val="center"/>
          </w:tcPr>
          <w:p w14:paraId="7F8FF8E8" w14:textId="1677E73B" w:rsidR="00B376FA" w:rsidRPr="003B2D0D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02AC7E57" w14:textId="77777777" w:rsidTr="00DC22D9">
        <w:tc>
          <w:tcPr>
            <w:tcW w:w="536" w:type="dxa"/>
            <w:vAlign w:val="center"/>
          </w:tcPr>
          <w:p w14:paraId="5AD9D86C" w14:textId="77777777" w:rsidR="00B376FA" w:rsidRPr="003B2D0D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8332" w:type="dxa"/>
          </w:tcPr>
          <w:p w14:paraId="72509800" w14:textId="316BA4D5" w:rsidR="00B376FA" w:rsidRPr="003B2D0D" w:rsidRDefault="00F01224" w:rsidP="00BA397D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Методы, средства и способы решения поставленной задачи</w:t>
            </w:r>
          </w:p>
        </w:tc>
        <w:tc>
          <w:tcPr>
            <w:tcW w:w="850" w:type="dxa"/>
            <w:vAlign w:val="center"/>
          </w:tcPr>
          <w:p w14:paraId="18E42001" w14:textId="10EE723E" w:rsidR="00B376FA" w:rsidRPr="003B2D0D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71DC1FF5" w14:textId="77777777" w:rsidTr="00DC22D9">
        <w:tc>
          <w:tcPr>
            <w:tcW w:w="536" w:type="dxa"/>
            <w:vAlign w:val="center"/>
          </w:tcPr>
          <w:p w14:paraId="68305F1B" w14:textId="0B6C459B" w:rsidR="00B376FA" w:rsidRPr="003B2D0D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8332" w:type="dxa"/>
          </w:tcPr>
          <w:p w14:paraId="22BD6C3F" w14:textId="5798A8AA" w:rsidR="00B376FA" w:rsidRPr="003B2D0D" w:rsidRDefault="00F01224" w:rsidP="00F01224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Представление результатов исследований. Расчеты</w:t>
            </w:r>
          </w:p>
        </w:tc>
        <w:tc>
          <w:tcPr>
            <w:tcW w:w="850" w:type="dxa"/>
            <w:vAlign w:val="center"/>
          </w:tcPr>
          <w:p w14:paraId="57EE73C5" w14:textId="26A163A8" w:rsidR="00B376FA" w:rsidRPr="003B2D0D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3C7E0E5B" w14:textId="77777777" w:rsidTr="00DC22D9">
        <w:tc>
          <w:tcPr>
            <w:tcW w:w="536" w:type="dxa"/>
            <w:vAlign w:val="center"/>
          </w:tcPr>
          <w:p w14:paraId="60C27353" w14:textId="35E24A97" w:rsidR="00B376FA" w:rsidRPr="003B2D0D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8332" w:type="dxa"/>
          </w:tcPr>
          <w:p w14:paraId="1ECF17D0" w14:textId="4B355B07" w:rsidR="00B376FA" w:rsidRPr="003B2D0D" w:rsidRDefault="00F01224" w:rsidP="00BA397D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Практическая реализация результатов исследований</w:t>
            </w:r>
          </w:p>
        </w:tc>
        <w:tc>
          <w:tcPr>
            <w:tcW w:w="850" w:type="dxa"/>
            <w:vAlign w:val="center"/>
          </w:tcPr>
          <w:p w14:paraId="09D1462E" w14:textId="1878E12D" w:rsidR="00B376FA" w:rsidRPr="003B2D0D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49CF3128" w14:textId="77777777" w:rsidTr="008537F4">
        <w:tc>
          <w:tcPr>
            <w:tcW w:w="8868" w:type="dxa"/>
            <w:gridSpan w:val="2"/>
          </w:tcPr>
          <w:p w14:paraId="3646FA3F" w14:textId="5A6DF1F6" w:rsidR="00B376FA" w:rsidRPr="003E66B5" w:rsidRDefault="00B376FA" w:rsidP="00117D2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66B5">
              <w:rPr>
                <w:sz w:val="28"/>
                <w:szCs w:val="28"/>
              </w:rPr>
              <w:t>З</w:t>
            </w:r>
            <w:r w:rsidR="00117D2C">
              <w:rPr>
                <w:sz w:val="28"/>
                <w:szCs w:val="28"/>
              </w:rPr>
              <w:t>аключение</w:t>
            </w:r>
          </w:p>
        </w:tc>
        <w:tc>
          <w:tcPr>
            <w:tcW w:w="850" w:type="dxa"/>
            <w:vAlign w:val="center"/>
          </w:tcPr>
          <w:p w14:paraId="5BFB112F" w14:textId="426298FE" w:rsidR="00B376FA" w:rsidRPr="003B2D0D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20D5E59C" w14:textId="77777777" w:rsidTr="008537F4">
        <w:tc>
          <w:tcPr>
            <w:tcW w:w="8868" w:type="dxa"/>
            <w:gridSpan w:val="2"/>
          </w:tcPr>
          <w:p w14:paraId="39EBDC02" w14:textId="72D8EA04" w:rsidR="00B376FA" w:rsidRPr="003E66B5" w:rsidRDefault="00117D2C" w:rsidP="00BA397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использованных информационных ресурсов</w:t>
            </w:r>
          </w:p>
        </w:tc>
        <w:tc>
          <w:tcPr>
            <w:tcW w:w="850" w:type="dxa"/>
            <w:vAlign w:val="center"/>
          </w:tcPr>
          <w:p w14:paraId="286409BA" w14:textId="5B94202A" w:rsidR="00B376FA" w:rsidRPr="003B2D0D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</w:tbl>
    <w:p w14:paraId="6EC39891" w14:textId="77777777" w:rsidR="00F82C00" w:rsidRDefault="00F82C00" w:rsidP="003C64C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0C0E4CA" w14:textId="53C0F64E" w:rsidR="00474B04" w:rsidRDefault="00474B04" w:rsidP="003E66B5">
      <w:pPr>
        <w:tabs>
          <w:tab w:val="left" w:pos="688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6DA40D0D" w14:textId="56214A8F" w:rsidR="003E66B5" w:rsidRDefault="00120EF4" w:rsidP="00120EF4">
      <w:pPr>
        <w:tabs>
          <w:tab w:val="left" w:pos="1632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43F7D13" w14:textId="77777777" w:rsidR="00120EF4" w:rsidRPr="00117CE0" w:rsidRDefault="00120EF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</w:p>
    <w:p w14:paraId="204974C4" w14:textId="77777777" w:rsidR="003D4599" w:rsidRPr="00117D2C" w:rsidRDefault="003D4599" w:rsidP="003D4599">
      <w:pPr>
        <w:spacing w:after="240" w:line="480" w:lineRule="auto"/>
        <w:ind w:firstLine="709"/>
        <w:jc w:val="center"/>
        <w:rPr>
          <w:b/>
          <w:sz w:val="32"/>
          <w:szCs w:val="28"/>
        </w:rPr>
      </w:pPr>
      <w:r w:rsidRPr="00117D2C">
        <w:rPr>
          <w:b/>
          <w:sz w:val="32"/>
          <w:szCs w:val="28"/>
        </w:rPr>
        <w:lastRenderedPageBreak/>
        <w:t>Введение</w:t>
      </w:r>
    </w:p>
    <w:p w14:paraId="3D1141EB" w14:textId="77777777" w:rsidR="003D4599" w:rsidRPr="003A3213" w:rsidRDefault="003D4599" w:rsidP="003D4599">
      <w:pPr>
        <w:spacing w:line="360" w:lineRule="auto"/>
        <w:ind w:left="142" w:right="142" w:firstLine="709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5A1AAF7C" w14:textId="77777777" w:rsidR="003D4599" w:rsidRDefault="003D4599" w:rsidP="003D4599">
      <w:pPr>
        <w:spacing w:line="360" w:lineRule="auto"/>
        <w:ind w:firstLine="709"/>
        <w:rPr>
          <w:sz w:val="28"/>
          <w:szCs w:val="28"/>
        </w:rPr>
      </w:pPr>
    </w:p>
    <w:p w14:paraId="4CCAFD17" w14:textId="77777777" w:rsidR="003D4599" w:rsidRDefault="003D4599" w:rsidP="003D4599">
      <w:pPr>
        <w:spacing w:line="360" w:lineRule="auto"/>
        <w:ind w:firstLine="709"/>
        <w:rPr>
          <w:sz w:val="28"/>
          <w:szCs w:val="28"/>
        </w:rPr>
      </w:pPr>
    </w:p>
    <w:p w14:paraId="225C3B6A" w14:textId="77777777" w:rsidR="003D4599" w:rsidRDefault="003D4599" w:rsidP="003D4599">
      <w:pPr>
        <w:spacing w:line="360" w:lineRule="auto"/>
        <w:ind w:firstLine="709"/>
        <w:rPr>
          <w:sz w:val="28"/>
          <w:szCs w:val="28"/>
        </w:rPr>
      </w:pPr>
    </w:p>
    <w:p w14:paraId="067D1D18" w14:textId="77777777" w:rsidR="00117D2C" w:rsidRDefault="00117D2C" w:rsidP="00CF343D"/>
    <w:p w14:paraId="51A2CFD2" w14:textId="77777777" w:rsidR="00FE1C6D" w:rsidRDefault="00FE1C6D" w:rsidP="00120EF4">
      <w:pPr>
        <w:ind w:left="284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6296BEA2" w14:textId="77777777" w:rsidR="003C3DE0" w:rsidRPr="00117D2C" w:rsidRDefault="003C3DE0" w:rsidP="003C3DE0">
      <w:pPr>
        <w:pStyle w:val="af0"/>
        <w:shd w:val="clear" w:color="auto" w:fill="FFFFFF"/>
        <w:spacing w:before="0" w:beforeAutospacing="0" w:after="240" w:afterAutospacing="0" w:line="480" w:lineRule="auto"/>
        <w:ind w:left="426" w:right="142" w:firstLine="851"/>
        <w:jc w:val="both"/>
        <w:rPr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1 Аналитический обзор источников</w:t>
      </w:r>
    </w:p>
    <w:p w14:paraId="4C1C34C7" w14:textId="77777777" w:rsidR="003C3DE0" w:rsidRPr="009053F0" w:rsidRDefault="003C3DE0" w:rsidP="003C3DE0">
      <w:pPr>
        <w:pStyle w:val="affe"/>
        <w:numPr>
          <w:ilvl w:val="1"/>
          <w:numId w:val="47"/>
        </w:numPr>
        <w:spacing w:after="120" w:line="360" w:lineRule="auto"/>
        <w:ind w:left="1996" w:right="142"/>
        <w:jc w:val="both"/>
        <w:rPr>
          <w:b/>
          <w:sz w:val="28"/>
          <w:szCs w:val="32"/>
        </w:rPr>
      </w:pPr>
      <w:r w:rsidRPr="009053F0">
        <w:rPr>
          <w:b/>
          <w:sz w:val="28"/>
          <w:szCs w:val="32"/>
        </w:rPr>
        <w:t xml:space="preserve">Название </w:t>
      </w:r>
      <w:r>
        <w:rPr>
          <w:b/>
          <w:sz w:val="28"/>
          <w:szCs w:val="32"/>
        </w:rPr>
        <w:t>под</w:t>
      </w:r>
      <w:r w:rsidRPr="009053F0">
        <w:rPr>
          <w:b/>
          <w:sz w:val="28"/>
          <w:szCs w:val="32"/>
        </w:rPr>
        <w:t>раздела</w:t>
      </w:r>
    </w:p>
    <w:p w14:paraId="71218DA8" w14:textId="77777777" w:rsidR="003C3DE0" w:rsidRPr="003A3213" w:rsidRDefault="003C3DE0" w:rsidP="003C3DE0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2F445E4B" w14:textId="77777777" w:rsidR="003C3DE0" w:rsidRPr="009053F0" w:rsidRDefault="003C3DE0" w:rsidP="003C3DE0">
      <w:pPr>
        <w:pStyle w:val="affe"/>
        <w:numPr>
          <w:ilvl w:val="1"/>
          <w:numId w:val="47"/>
        </w:numPr>
        <w:spacing w:before="120" w:after="120" w:line="360" w:lineRule="auto"/>
        <w:ind w:left="1996" w:right="142"/>
        <w:jc w:val="both"/>
        <w:rPr>
          <w:b/>
          <w:sz w:val="28"/>
          <w:szCs w:val="32"/>
        </w:rPr>
      </w:pPr>
      <w:r w:rsidRPr="009053F0">
        <w:rPr>
          <w:b/>
          <w:sz w:val="28"/>
          <w:szCs w:val="32"/>
        </w:rPr>
        <w:t xml:space="preserve">Название </w:t>
      </w:r>
      <w:r>
        <w:rPr>
          <w:b/>
          <w:sz w:val="28"/>
          <w:szCs w:val="32"/>
        </w:rPr>
        <w:t>под</w:t>
      </w:r>
      <w:r w:rsidRPr="009053F0">
        <w:rPr>
          <w:b/>
          <w:sz w:val="28"/>
          <w:szCs w:val="32"/>
        </w:rPr>
        <w:t>раздела</w:t>
      </w:r>
    </w:p>
    <w:p w14:paraId="6CE22B40" w14:textId="77777777" w:rsidR="003C3DE0" w:rsidRDefault="003C3DE0" w:rsidP="003C3DE0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3BA22572" w14:textId="77777777" w:rsidR="003C3DE0" w:rsidRPr="003A3213" w:rsidRDefault="003C3DE0" w:rsidP="003C3DE0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Расчет параметра по формуле 1:</w:t>
      </w:r>
    </w:p>
    <w:p w14:paraId="56834F2B" w14:textId="77777777" w:rsidR="003C3DE0" w:rsidRPr="004E0267" w:rsidRDefault="003C3DE0" w:rsidP="003C3DE0">
      <w:pPr>
        <w:spacing w:line="360" w:lineRule="auto"/>
        <w:ind w:left="426" w:right="142" w:firstLine="851"/>
        <w:jc w:val="right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</m:oMath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  <w:t>(1)</w:t>
      </w:r>
    </w:p>
    <w:p w14:paraId="06810CC6" w14:textId="77777777" w:rsidR="003C3DE0" w:rsidRDefault="003C3DE0" w:rsidP="003C3DE0">
      <w:pPr>
        <w:spacing w:line="360" w:lineRule="auto"/>
        <w:ind w:left="426" w:right="142" w:firstLine="851"/>
        <w:jc w:val="both"/>
        <w:rPr>
          <w:sz w:val="28"/>
          <w:szCs w:val="28"/>
        </w:rPr>
      </w:pPr>
      <w:r w:rsidRPr="00CA00E9"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x</w:t>
      </w:r>
      <w:r w:rsidRPr="00CA00E9">
        <w:rPr>
          <w:sz w:val="28"/>
          <w:szCs w:val="28"/>
        </w:rPr>
        <w:t xml:space="preserve"> – название, </w:t>
      </w:r>
      <w:proofErr w:type="spellStart"/>
      <w:r w:rsidRPr="00CA00E9">
        <w:rPr>
          <w:sz w:val="28"/>
          <w:szCs w:val="28"/>
        </w:rPr>
        <w:t>ед</w:t>
      </w:r>
      <w:proofErr w:type="spellEnd"/>
      <w:r w:rsidRPr="00CA00E9">
        <w:rPr>
          <w:sz w:val="28"/>
          <w:szCs w:val="28"/>
        </w:rPr>
        <w:t>;</w:t>
      </w:r>
    </w:p>
    <w:p w14:paraId="1FD3CDD7" w14:textId="77777777" w:rsidR="003C3DE0" w:rsidRDefault="003C3DE0" w:rsidP="003C3DE0">
      <w:pPr>
        <w:spacing w:line="360" w:lineRule="auto"/>
        <w:ind w:left="426"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a</w:t>
      </w:r>
      <w:r w:rsidRPr="00CA00E9">
        <w:rPr>
          <w:sz w:val="28"/>
          <w:szCs w:val="28"/>
        </w:rPr>
        <w:t xml:space="preserve">– название, </w:t>
      </w:r>
      <w:proofErr w:type="spellStart"/>
      <w:r w:rsidRPr="00CA00E9">
        <w:rPr>
          <w:sz w:val="28"/>
          <w:szCs w:val="28"/>
        </w:rPr>
        <w:t>ед</w:t>
      </w:r>
      <w:proofErr w:type="spellEnd"/>
      <w:r w:rsidRPr="00CA00E9">
        <w:rPr>
          <w:sz w:val="28"/>
          <w:szCs w:val="28"/>
        </w:rPr>
        <w:t>;</w:t>
      </w:r>
    </w:p>
    <w:p w14:paraId="1B8C76A4" w14:textId="77777777" w:rsidR="003C3DE0" w:rsidRDefault="003C3DE0" w:rsidP="003C3DE0">
      <w:pPr>
        <w:spacing w:line="360" w:lineRule="auto"/>
        <w:ind w:left="426"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b</w:t>
      </w:r>
      <w:r w:rsidRPr="00CA00E9">
        <w:rPr>
          <w:sz w:val="28"/>
          <w:szCs w:val="28"/>
        </w:rPr>
        <w:t xml:space="preserve">– </w:t>
      </w:r>
      <w:proofErr w:type="gramStart"/>
      <w:r w:rsidRPr="00CA00E9">
        <w:rPr>
          <w:sz w:val="28"/>
          <w:szCs w:val="28"/>
        </w:rPr>
        <w:t>название</w:t>
      </w:r>
      <w:proofErr w:type="gramEnd"/>
      <w:r w:rsidRPr="00CA00E9">
        <w:rPr>
          <w:sz w:val="28"/>
          <w:szCs w:val="28"/>
        </w:rPr>
        <w:t xml:space="preserve">, </w:t>
      </w:r>
      <w:proofErr w:type="spellStart"/>
      <w:r w:rsidRPr="00CA00E9">
        <w:rPr>
          <w:sz w:val="28"/>
          <w:szCs w:val="28"/>
        </w:rPr>
        <w:t>ед</w:t>
      </w:r>
      <w:proofErr w:type="spellEnd"/>
      <w:r w:rsidRPr="00CA00E9">
        <w:rPr>
          <w:sz w:val="28"/>
          <w:szCs w:val="28"/>
        </w:rPr>
        <w:t>;</w:t>
      </w:r>
    </w:p>
    <w:p w14:paraId="76B03AA1" w14:textId="77777777" w:rsidR="003C3DE0" w:rsidRPr="00CE7243" w:rsidRDefault="003C3DE0" w:rsidP="003C3DE0">
      <w:pPr>
        <w:spacing w:line="360" w:lineRule="auto"/>
        <w:ind w:left="426"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c</w:t>
      </w:r>
      <w:r w:rsidRPr="00CA00E9">
        <w:rPr>
          <w:sz w:val="28"/>
          <w:szCs w:val="28"/>
        </w:rPr>
        <w:t xml:space="preserve">– </w:t>
      </w:r>
      <w:proofErr w:type="gramStart"/>
      <w:r w:rsidRPr="00CA00E9">
        <w:rPr>
          <w:sz w:val="28"/>
          <w:szCs w:val="28"/>
        </w:rPr>
        <w:t>название</w:t>
      </w:r>
      <w:proofErr w:type="gramEnd"/>
      <w:r w:rsidRPr="00CA00E9">
        <w:rPr>
          <w:sz w:val="28"/>
          <w:szCs w:val="28"/>
        </w:rPr>
        <w:t xml:space="preserve">, </w:t>
      </w:r>
      <w:proofErr w:type="spellStart"/>
      <w:r w:rsidRPr="00CA00E9">
        <w:rPr>
          <w:sz w:val="28"/>
          <w:szCs w:val="28"/>
        </w:rPr>
        <w:t>ед</w:t>
      </w:r>
      <w:proofErr w:type="spellEnd"/>
      <w:r w:rsidRPr="00CA00E9">
        <w:rPr>
          <w:sz w:val="28"/>
          <w:szCs w:val="28"/>
        </w:rPr>
        <w:t>;</w:t>
      </w:r>
    </w:p>
    <w:p w14:paraId="61C63683" w14:textId="77777777" w:rsidR="003C3DE0" w:rsidRPr="00CA2A54" w:rsidRDefault="003C3DE0" w:rsidP="003C3DE0">
      <w:pPr>
        <w:spacing w:line="360" w:lineRule="auto"/>
        <w:ind w:left="426" w:right="142" w:firstLine="851"/>
        <w:jc w:val="both"/>
        <w:rPr>
          <w:sz w:val="28"/>
          <w:szCs w:val="28"/>
        </w:rPr>
      </w:pPr>
    </w:p>
    <w:p w14:paraId="0C261B88" w14:textId="77777777" w:rsidR="003C3DE0" w:rsidRPr="009053F0" w:rsidRDefault="003C3DE0" w:rsidP="003C3DE0">
      <w:pPr>
        <w:pStyle w:val="affe"/>
        <w:numPr>
          <w:ilvl w:val="1"/>
          <w:numId w:val="47"/>
        </w:numPr>
        <w:spacing w:before="120" w:after="120" w:line="360" w:lineRule="auto"/>
        <w:ind w:left="1996" w:right="142"/>
        <w:jc w:val="both"/>
        <w:rPr>
          <w:b/>
          <w:sz w:val="28"/>
          <w:szCs w:val="32"/>
        </w:rPr>
      </w:pPr>
      <w:r w:rsidRPr="009053F0">
        <w:rPr>
          <w:b/>
          <w:sz w:val="28"/>
          <w:szCs w:val="32"/>
        </w:rPr>
        <w:t xml:space="preserve">Название </w:t>
      </w:r>
      <w:r>
        <w:rPr>
          <w:b/>
          <w:sz w:val="28"/>
          <w:szCs w:val="32"/>
        </w:rPr>
        <w:t>под</w:t>
      </w:r>
      <w:r w:rsidRPr="009053F0">
        <w:rPr>
          <w:b/>
          <w:sz w:val="28"/>
          <w:szCs w:val="32"/>
        </w:rPr>
        <w:t>раздела</w:t>
      </w:r>
    </w:p>
    <w:p w14:paraId="29766BF8" w14:textId="2F4A4F2E" w:rsidR="00CF343D" w:rsidRPr="00117D2C" w:rsidRDefault="003C3DE0" w:rsidP="003C3DE0">
      <w:pPr>
        <w:spacing w:line="360" w:lineRule="auto"/>
        <w:ind w:left="426" w:right="142" w:firstLine="851"/>
        <w:jc w:val="both"/>
        <w:rPr>
          <w:sz w:val="22"/>
          <w:szCs w:val="28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3F18E269" w14:textId="77777777" w:rsidR="00CF343D" w:rsidRDefault="00CF343D" w:rsidP="00CF343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CFBABA8" w14:textId="77777777" w:rsidR="003D4599" w:rsidRDefault="003D4599" w:rsidP="003D4599">
      <w:pPr>
        <w:spacing w:after="240" w:line="480" w:lineRule="auto"/>
        <w:ind w:firstLine="851"/>
        <w:jc w:val="both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 xml:space="preserve">2 Характеристика объекта и предмета исследований </w:t>
      </w:r>
    </w:p>
    <w:p w14:paraId="59C0AA09" w14:textId="77777777" w:rsidR="003C3DE0" w:rsidRPr="004E0267" w:rsidRDefault="003C3DE0" w:rsidP="003C3DE0">
      <w:pPr>
        <w:spacing w:after="120" w:line="360" w:lineRule="auto"/>
        <w:ind w:left="425" w:right="142" w:firstLine="851"/>
        <w:jc w:val="both"/>
        <w:rPr>
          <w:b/>
          <w:sz w:val="28"/>
          <w:szCs w:val="32"/>
        </w:rPr>
      </w:pPr>
      <w:r w:rsidRPr="004E0267">
        <w:rPr>
          <w:b/>
          <w:sz w:val="28"/>
          <w:szCs w:val="32"/>
        </w:rPr>
        <w:t>2.1 Название подраздела</w:t>
      </w:r>
    </w:p>
    <w:p w14:paraId="4F47F8A1" w14:textId="77777777" w:rsidR="003C3DE0" w:rsidRDefault="003C3DE0" w:rsidP="003C3DE0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171A1EC5" w14:textId="77777777" w:rsidR="003C3DE0" w:rsidRDefault="003C3DE0" w:rsidP="003C3DE0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Таблица 1 – Название</w:t>
      </w:r>
    </w:p>
    <w:tbl>
      <w:tblPr>
        <w:tblStyle w:val="af6"/>
        <w:tblW w:w="0" w:type="auto"/>
        <w:tblInd w:w="426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3C3DE0" w:rsidRPr="004E0267" w14:paraId="1AC8B888" w14:textId="77777777" w:rsidTr="00BE1DF1">
        <w:tc>
          <w:tcPr>
            <w:tcW w:w="3285" w:type="dxa"/>
          </w:tcPr>
          <w:p w14:paraId="601B1CB8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1</w:t>
            </w:r>
          </w:p>
        </w:tc>
        <w:tc>
          <w:tcPr>
            <w:tcW w:w="3285" w:type="dxa"/>
          </w:tcPr>
          <w:p w14:paraId="0B299EAE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2</w:t>
            </w:r>
          </w:p>
        </w:tc>
        <w:tc>
          <w:tcPr>
            <w:tcW w:w="3285" w:type="dxa"/>
          </w:tcPr>
          <w:p w14:paraId="56B938E6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3</w:t>
            </w:r>
          </w:p>
        </w:tc>
      </w:tr>
      <w:tr w:rsidR="003C3DE0" w:rsidRPr="004E0267" w14:paraId="4C582DB1" w14:textId="77777777" w:rsidTr="00BE1DF1">
        <w:tc>
          <w:tcPr>
            <w:tcW w:w="3285" w:type="dxa"/>
          </w:tcPr>
          <w:p w14:paraId="215BFF3E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615BAC16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14E5BB89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  <w:tr w:rsidR="003C3DE0" w:rsidRPr="004E0267" w14:paraId="6D97B80C" w14:textId="77777777" w:rsidTr="00BE1DF1">
        <w:tc>
          <w:tcPr>
            <w:tcW w:w="3285" w:type="dxa"/>
          </w:tcPr>
          <w:p w14:paraId="6DDDBE9B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F17AA6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6EE6424F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128AB03C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  <w:tr w:rsidR="003C3DE0" w:rsidRPr="004E0267" w14:paraId="325196C0" w14:textId="77777777" w:rsidTr="00BE1DF1">
        <w:tc>
          <w:tcPr>
            <w:tcW w:w="3285" w:type="dxa"/>
          </w:tcPr>
          <w:p w14:paraId="707CA4C9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F17AA6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78CA99BE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0F790F6E" w14:textId="77777777" w:rsidR="003C3DE0" w:rsidRPr="004E0267" w:rsidRDefault="003C3DE0" w:rsidP="00BE1DF1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</w:tbl>
    <w:p w14:paraId="7F110888" w14:textId="77777777" w:rsidR="003C3DE0" w:rsidRDefault="003C3DE0" w:rsidP="003C3DE0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p w14:paraId="4B813FDE" w14:textId="77777777" w:rsidR="003C3DE0" w:rsidRDefault="003C3DE0" w:rsidP="003C3DE0">
      <w:pPr>
        <w:spacing w:line="360" w:lineRule="auto"/>
        <w:ind w:left="426" w:right="142"/>
        <w:jc w:val="center"/>
        <w:rPr>
          <w:sz w:val="28"/>
          <w:szCs w:val="32"/>
        </w:rPr>
      </w:pPr>
      <w:r>
        <w:rPr>
          <w:noProof/>
        </w:rPr>
        <w:drawing>
          <wp:inline distT="0" distB="0" distL="0" distR="0" wp14:anchorId="1CD687F6" wp14:editId="6D2AA74E">
            <wp:extent cx="3314524" cy="3006371"/>
            <wp:effectExtent l="0" t="0" r="635" b="3810"/>
            <wp:docPr id="1" name="Рисунок 1" descr="https://studfile.net/html/2706/622/html_Y3wrM0BnOj.FdPz/img-4X_L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622/html_Y3wrM0BnOj.FdPz/img-4X_Ln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684" cy="30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C083B" w14:textId="77777777" w:rsidR="003C3DE0" w:rsidRPr="004E0267" w:rsidRDefault="003C3DE0" w:rsidP="003C3DE0">
      <w:pPr>
        <w:spacing w:line="360" w:lineRule="auto"/>
        <w:ind w:left="426" w:right="142"/>
        <w:jc w:val="center"/>
        <w:rPr>
          <w:sz w:val="24"/>
          <w:szCs w:val="32"/>
        </w:rPr>
      </w:pPr>
      <w:r>
        <w:rPr>
          <w:sz w:val="24"/>
          <w:szCs w:val="32"/>
        </w:rPr>
        <w:t>Рисунок 1 – Эскиз детали</w:t>
      </w:r>
    </w:p>
    <w:p w14:paraId="09549E72" w14:textId="77777777" w:rsidR="003C3DE0" w:rsidRDefault="003C3DE0" w:rsidP="003C3DE0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p w14:paraId="0E4F3B2E" w14:textId="77777777" w:rsidR="003C3DE0" w:rsidRDefault="003C3DE0" w:rsidP="003C3DE0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p w14:paraId="109E1D4B" w14:textId="77777777" w:rsidR="003C3DE0" w:rsidRDefault="003C3DE0" w:rsidP="003C3DE0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p w14:paraId="6DF53860" w14:textId="5C523B7A" w:rsidR="003D4599" w:rsidRPr="003A3213" w:rsidRDefault="003D4599" w:rsidP="003D4599">
      <w:pPr>
        <w:spacing w:line="360" w:lineRule="auto"/>
        <w:ind w:left="142" w:right="142" w:firstLine="709"/>
        <w:jc w:val="both"/>
      </w:pPr>
    </w:p>
    <w:p w14:paraId="4FBF4B00" w14:textId="77777777" w:rsidR="00CF343D" w:rsidRDefault="00CF343D" w:rsidP="00CF343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DAD42D1" w14:textId="77777777" w:rsidR="003D4599" w:rsidRDefault="003D4599" w:rsidP="003D4599">
      <w:pPr>
        <w:spacing w:after="240" w:line="480" w:lineRule="auto"/>
        <w:ind w:firstLine="851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3 Методы, средства и способы решения поставленной задачи</w:t>
      </w:r>
    </w:p>
    <w:p w14:paraId="2FA07932" w14:textId="77777777" w:rsidR="003C3DE0" w:rsidRPr="004E0267" w:rsidRDefault="003C3DE0" w:rsidP="003C3DE0">
      <w:pPr>
        <w:spacing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>.1 Название подраздела</w:t>
      </w:r>
    </w:p>
    <w:p w14:paraId="3A563121" w14:textId="77777777" w:rsidR="003C3DE0" w:rsidRDefault="003C3DE0" w:rsidP="003C3DE0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17A7A126" w14:textId="77777777" w:rsidR="003C3DE0" w:rsidRPr="004E0267" w:rsidRDefault="003C3DE0" w:rsidP="003C3DE0">
      <w:pPr>
        <w:spacing w:before="120"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>.</w:t>
      </w:r>
      <w:r>
        <w:rPr>
          <w:b/>
          <w:sz w:val="28"/>
          <w:szCs w:val="32"/>
        </w:rPr>
        <w:t>2</w:t>
      </w:r>
      <w:r w:rsidRPr="004E0267">
        <w:rPr>
          <w:b/>
          <w:sz w:val="28"/>
          <w:szCs w:val="32"/>
        </w:rPr>
        <w:t xml:space="preserve"> Название подраздела</w:t>
      </w:r>
    </w:p>
    <w:p w14:paraId="14DDE056" w14:textId="77777777" w:rsidR="003C3DE0" w:rsidRDefault="003C3DE0" w:rsidP="003C3DE0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1EF3F931" w14:textId="77777777" w:rsidR="003C3DE0" w:rsidRPr="004E0267" w:rsidRDefault="003C3DE0" w:rsidP="003C3DE0">
      <w:pPr>
        <w:spacing w:before="120"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>.</w:t>
      </w: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 xml:space="preserve"> Название подраздела</w:t>
      </w:r>
    </w:p>
    <w:p w14:paraId="10AB9E40" w14:textId="77777777" w:rsidR="003C3DE0" w:rsidRPr="003A3213" w:rsidRDefault="003C3DE0" w:rsidP="003C3DE0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22E2C1BD" w14:textId="77777777" w:rsidR="003C3DE0" w:rsidRPr="00574B84" w:rsidRDefault="003C3DE0" w:rsidP="003C3DE0">
      <w:pPr>
        <w:spacing w:line="360" w:lineRule="auto"/>
        <w:ind w:left="284" w:righ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 таблицы:</w:t>
      </w:r>
    </w:p>
    <w:p w14:paraId="702F23E2" w14:textId="77777777" w:rsidR="003C3DE0" w:rsidRPr="00574B84" w:rsidRDefault="003C3DE0" w:rsidP="003C3DE0">
      <w:pPr>
        <w:spacing w:line="360" w:lineRule="auto"/>
        <w:ind w:left="284" w:righ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2 - Название</w:t>
      </w:r>
    </w:p>
    <w:tbl>
      <w:tblPr>
        <w:tblStyle w:val="af6"/>
        <w:tblW w:w="0" w:type="auto"/>
        <w:tblInd w:w="284" w:type="dxa"/>
        <w:tblLook w:val="04A0" w:firstRow="1" w:lastRow="0" w:firstColumn="1" w:lastColumn="0" w:noHBand="0" w:noVBand="1"/>
      </w:tblPr>
      <w:tblGrid>
        <w:gridCol w:w="1665"/>
        <w:gridCol w:w="1665"/>
        <w:gridCol w:w="1666"/>
        <w:gridCol w:w="1667"/>
        <w:gridCol w:w="1667"/>
        <w:gridCol w:w="1667"/>
      </w:tblGrid>
      <w:tr w:rsidR="003C3DE0" w:rsidRPr="00234C88" w14:paraId="3B5B3DFD" w14:textId="77777777" w:rsidTr="00BE1DF1">
        <w:tc>
          <w:tcPr>
            <w:tcW w:w="1665" w:type="dxa"/>
          </w:tcPr>
          <w:p w14:paraId="5B808618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>Столбец 1</w:t>
            </w:r>
          </w:p>
        </w:tc>
        <w:tc>
          <w:tcPr>
            <w:tcW w:w="1665" w:type="dxa"/>
          </w:tcPr>
          <w:p w14:paraId="6CA51D42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15606550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14:paraId="2E1B7D1D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6F9B8D36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3D853BFD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6</w:t>
            </w:r>
          </w:p>
        </w:tc>
      </w:tr>
      <w:tr w:rsidR="003C3DE0" w:rsidRPr="00234C88" w14:paraId="00945665" w14:textId="77777777" w:rsidTr="00BE1DF1">
        <w:trPr>
          <w:trHeight w:val="318"/>
        </w:trPr>
        <w:tc>
          <w:tcPr>
            <w:tcW w:w="1665" w:type="dxa"/>
          </w:tcPr>
          <w:p w14:paraId="3665EE06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F693138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019237C5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14:paraId="61722EF2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747FE476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696C7368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3C3DE0" w:rsidRPr="00234C88" w14:paraId="318AD84D" w14:textId="77777777" w:rsidTr="00BE1DF1">
        <w:tc>
          <w:tcPr>
            <w:tcW w:w="1665" w:type="dxa"/>
          </w:tcPr>
          <w:p w14:paraId="55C30C99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36C7345B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13306625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2CB602D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F3563CF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E42BE4A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3C3DE0" w:rsidRPr="00234C88" w14:paraId="3F1D42CD" w14:textId="77777777" w:rsidTr="00BE1DF1">
        <w:tc>
          <w:tcPr>
            <w:tcW w:w="1665" w:type="dxa"/>
          </w:tcPr>
          <w:p w14:paraId="3698DD63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2171E985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2A1862E4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4969AED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0C21E43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520FB19A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3C3DE0" w:rsidRPr="00234C88" w14:paraId="01874DAC" w14:textId="77777777" w:rsidTr="00BE1DF1">
        <w:tc>
          <w:tcPr>
            <w:tcW w:w="1665" w:type="dxa"/>
          </w:tcPr>
          <w:p w14:paraId="609894DA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58935BFD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283CEF39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4B23047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2F2F414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D8A6667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3C3DE0" w:rsidRPr="00234C88" w14:paraId="79246489" w14:textId="77777777" w:rsidTr="00BE1DF1">
        <w:tc>
          <w:tcPr>
            <w:tcW w:w="1665" w:type="dxa"/>
          </w:tcPr>
          <w:p w14:paraId="3EBB7835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38FF4FFD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35AC6DD5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2FE64D0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46E50A2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7184538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3C3DE0" w:rsidRPr="00234C88" w14:paraId="75B3F340" w14:textId="77777777" w:rsidTr="00BE1DF1">
        <w:tc>
          <w:tcPr>
            <w:tcW w:w="1665" w:type="dxa"/>
          </w:tcPr>
          <w:p w14:paraId="0431CAE4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05414EB2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3574A92E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578B0B1F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C36940F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4DAB73A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387CD86" w14:textId="77777777" w:rsidR="003C3DE0" w:rsidRDefault="003C3DE0" w:rsidP="003C3DE0">
      <w:r>
        <w:br w:type="page"/>
      </w:r>
    </w:p>
    <w:p w14:paraId="5BE4371D" w14:textId="77777777" w:rsidR="003C3DE0" w:rsidRPr="00234C88" w:rsidRDefault="003C3DE0" w:rsidP="003C3DE0">
      <w:pPr>
        <w:ind w:left="284" w:firstLine="709"/>
        <w:jc w:val="both"/>
        <w:rPr>
          <w:sz w:val="28"/>
        </w:rPr>
      </w:pPr>
      <w:r w:rsidRPr="00234C88">
        <w:rPr>
          <w:sz w:val="28"/>
        </w:rPr>
        <w:lastRenderedPageBreak/>
        <w:t xml:space="preserve">Продолжение таблицы </w:t>
      </w:r>
      <w:r>
        <w:rPr>
          <w:sz w:val="28"/>
        </w:rPr>
        <w:t>2</w:t>
      </w:r>
    </w:p>
    <w:tbl>
      <w:tblPr>
        <w:tblStyle w:val="af6"/>
        <w:tblW w:w="0" w:type="auto"/>
        <w:tblInd w:w="284" w:type="dxa"/>
        <w:tblLook w:val="04A0" w:firstRow="1" w:lastRow="0" w:firstColumn="1" w:lastColumn="0" w:noHBand="0" w:noVBand="1"/>
      </w:tblPr>
      <w:tblGrid>
        <w:gridCol w:w="1665"/>
        <w:gridCol w:w="1665"/>
        <w:gridCol w:w="1666"/>
        <w:gridCol w:w="1667"/>
        <w:gridCol w:w="1667"/>
        <w:gridCol w:w="1667"/>
      </w:tblGrid>
      <w:tr w:rsidR="003C3DE0" w:rsidRPr="00234C88" w14:paraId="059059FF" w14:textId="77777777" w:rsidTr="00BE1DF1">
        <w:tc>
          <w:tcPr>
            <w:tcW w:w="1665" w:type="dxa"/>
          </w:tcPr>
          <w:p w14:paraId="5D233E88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2C22CFEF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4E8FC636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14:paraId="7CB3DCE8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1B2EA193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66F95074" w14:textId="77777777" w:rsidR="003C3DE0" w:rsidRPr="00234C88" w:rsidRDefault="003C3DE0" w:rsidP="00BE1DF1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3C3DE0" w:rsidRPr="00234C88" w14:paraId="37B90266" w14:textId="77777777" w:rsidTr="00BE1DF1">
        <w:tc>
          <w:tcPr>
            <w:tcW w:w="1665" w:type="dxa"/>
          </w:tcPr>
          <w:p w14:paraId="0DD935AD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60ECDD80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79FA656B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611A59F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E0B8008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5A3B8061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3C3DE0" w:rsidRPr="00234C88" w14:paraId="4E5EF44F" w14:textId="77777777" w:rsidTr="00BE1DF1">
        <w:tc>
          <w:tcPr>
            <w:tcW w:w="1665" w:type="dxa"/>
          </w:tcPr>
          <w:p w14:paraId="4F9DD1E1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748981DF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5A483FBF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0C2666B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5CDFDD27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334098C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3C3DE0" w:rsidRPr="00234C88" w14:paraId="559D7576" w14:textId="77777777" w:rsidTr="00BE1DF1">
        <w:tc>
          <w:tcPr>
            <w:tcW w:w="1665" w:type="dxa"/>
          </w:tcPr>
          <w:p w14:paraId="2BCF5A3C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4CC579FA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4EE53EEA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BAB81B5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D9BC969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C8A6DA7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3C3DE0" w:rsidRPr="00234C88" w14:paraId="360BC939" w14:textId="77777777" w:rsidTr="00BE1DF1">
        <w:tc>
          <w:tcPr>
            <w:tcW w:w="1665" w:type="dxa"/>
          </w:tcPr>
          <w:p w14:paraId="14B008E3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405197D9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153B4031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D1A61E8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82ACD69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D16FD9A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3C3DE0" w:rsidRPr="00234C88" w14:paraId="739B8FCF" w14:textId="77777777" w:rsidTr="00BE1DF1">
        <w:tc>
          <w:tcPr>
            <w:tcW w:w="1665" w:type="dxa"/>
          </w:tcPr>
          <w:p w14:paraId="7D336619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37E0B77B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42EBC0D3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9514201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D5E1B05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E3F75EB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3C3DE0" w:rsidRPr="00234C88" w14:paraId="47A8BE1C" w14:textId="77777777" w:rsidTr="00BE1DF1">
        <w:tc>
          <w:tcPr>
            <w:tcW w:w="1665" w:type="dxa"/>
          </w:tcPr>
          <w:p w14:paraId="31E8F76E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5168FAEC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436EFFE8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45C4EC3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4463C66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587D951" w14:textId="77777777" w:rsidR="003C3DE0" w:rsidRPr="00234C88" w:rsidRDefault="003C3DE0" w:rsidP="00BE1DF1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2F920F2A" w14:textId="77777777" w:rsidR="003C3DE0" w:rsidRPr="00574B84" w:rsidRDefault="003C3DE0" w:rsidP="003C3DE0">
      <w:pPr>
        <w:spacing w:line="360" w:lineRule="auto"/>
        <w:ind w:left="284" w:right="142" w:firstLine="709"/>
        <w:jc w:val="both"/>
        <w:rPr>
          <w:bCs/>
          <w:sz w:val="28"/>
          <w:szCs w:val="28"/>
        </w:rPr>
      </w:pPr>
    </w:p>
    <w:p w14:paraId="115C93AE" w14:textId="77777777" w:rsidR="003C3DE0" w:rsidRPr="003A3213" w:rsidRDefault="003C3DE0" w:rsidP="003C3DE0">
      <w:pPr>
        <w:spacing w:line="360" w:lineRule="auto"/>
        <w:ind w:left="426" w:right="142" w:firstLine="851"/>
        <w:jc w:val="both"/>
      </w:pPr>
    </w:p>
    <w:p w14:paraId="25848BEC" w14:textId="3F4B318F" w:rsidR="00506830" w:rsidRDefault="0050683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D92B560" w14:textId="77777777" w:rsidR="003D4599" w:rsidRPr="00117D2C" w:rsidRDefault="003D4599" w:rsidP="003D4599">
      <w:pPr>
        <w:spacing w:after="240" w:line="480" w:lineRule="auto"/>
        <w:ind w:firstLine="851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4 …</w:t>
      </w:r>
    </w:p>
    <w:p w14:paraId="2044F699" w14:textId="77777777" w:rsidR="003D4599" w:rsidRPr="003A3213" w:rsidRDefault="003D4599" w:rsidP="003D4599">
      <w:pPr>
        <w:spacing w:line="360" w:lineRule="auto"/>
        <w:ind w:left="142" w:right="142" w:firstLine="709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235B0E0A" w14:textId="7968BFCA" w:rsidR="0015089D" w:rsidRDefault="001508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3F53B7" w14:textId="77777777" w:rsidR="003D4599" w:rsidRDefault="003D4599" w:rsidP="003D4599">
      <w:pPr>
        <w:spacing w:after="240" w:line="480" w:lineRule="auto"/>
        <w:ind w:firstLine="851"/>
        <w:jc w:val="both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5 …</w:t>
      </w:r>
    </w:p>
    <w:p w14:paraId="397B5BC9" w14:textId="77777777" w:rsidR="003D4599" w:rsidRPr="003A3213" w:rsidRDefault="003D4599" w:rsidP="003D4599">
      <w:pPr>
        <w:spacing w:line="360" w:lineRule="auto"/>
        <w:ind w:left="142" w:right="142" w:firstLine="709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4C7D12B9" w14:textId="77777777" w:rsidR="003D4599" w:rsidRPr="00117D2C" w:rsidRDefault="003D4599" w:rsidP="003D4599">
      <w:pPr>
        <w:spacing w:line="360" w:lineRule="auto"/>
        <w:ind w:firstLine="851"/>
        <w:jc w:val="both"/>
        <w:rPr>
          <w:sz w:val="28"/>
          <w:szCs w:val="32"/>
        </w:rPr>
      </w:pPr>
    </w:p>
    <w:p w14:paraId="77364E5A" w14:textId="0454F8A3" w:rsidR="0015089D" w:rsidRDefault="001508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0F537E8" w14:textId="77777777" w:rsidR="003D4599" w:rsidRDefault="003D4599" w:rsidP="003D4599">
      <w:pPr>
        <w:spacing w:after="240" w:line="480" w:lineRule="auto"/>
        <w:ind w:firstLine="851"/>
        <w:jc w:val="both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6 …</w:t>
      </w:r>
    </w:p>
    <w:p w14:paraId="6A6EABED" w14:textId="77777777" w:rsidR="003D4599" w:rsidRPr="003A3213" w:rsidRDefault="003D4599" w:rsidP="003D4599">
      <w:pPr>
        <w:spacing w:line="360" w:lineRule="auto"/>
        <w:ind w:left="142" w:right="142" w:firstLine="709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32C68B79" w14:textId="77777777" w:rsidR="003D4599" w:rsidRPr="00117D2C" w:rsidRDefault="003D4599" w:rsidP="003D4599">
      <w:pPr>
        <w:spacing w:line="360" w:lineRule="auto"/>
        <w:ind w:firstLine="851"/>
        <w:jc w:val="both"/>
        <w:rPr>
          <w:sz w:val="28"/>
          <w:szCs w:val="28"/>
        </w:rPr>
      </w:pPr>
    </w:p>
    <w:p w14:paraId="6BB88C05" w14:textId="21E095F4" w:rsidR="0015089D" w:rsidRDefault="001508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8EF2C58" w14:textId="77777777" w:rsidR="0015089D" w:rsidRDefault="0015089D" w:rsidP="00CF343D">
      <w:pPr>
        <w:rPr>
          <w:b/>
          <w:bCs/>
          <w:color w:val="000000"/>
          <w:spacing w:val="5"/>
          <w:sz w:val="28"/>
          <w:szCs w:val="28"/>
        </w:rPr>
      </w:pPr>
    </w:p>
    <w:p w14:paraId="4A85001D" w14:textId="77777777" w:rsidR="0015089D" w:rsidRDefault="0015089D" w:rsidP="00CF343D">
      <w:pPr>
        <w:rPr>
          <w:b/>
          <w:bCs/>
          <w:color w:val="000000"/>
          <w:spacing w:val="5"/>
          <w:sz w:val="28"/>
          <w:szCs w:val="28"/>
        </w:rPr>
      </w:pPr>
    </w:p>
    <w:p w14:paraId="1584365A" w14:textId="77777777" w:rsidR="00CF343D" w:rsidRDefault="00CF343D" w:rsidP="00CF343D">
      <w:pPr>
        <w:rPr>
          <w:b/>
          <w:bCs/>
          <w:color w:val="000000"/>
          <w:spacing w:val="5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br w:type="page"/>
      </w:r>
    </w:p>
    <w:p w14:paraId="317182D4" w14:textId="77777777" w:rsidR="003D4599" w:rsidRPr="00117D2C" w:rsidRDefault="003D4599" w:rsidP="003D4599">
      <w:pPr>
        <w:spacing w:after="240" w:line="480" w:lineRule="auto"/>
        <w:ind w:left="284" w:right="278" w:firstLine="851"/>
        <w:jc w:val="center"/>
        <w:rPr>
          <w:b/>
          <w:sz w:val="32"/>
          <w:szCs w:val="32"/>
        </w:rPr>
      </w:pPr>
      <w:bookmarkStart w:id="2" w:name="_Toc448650131"/>
      <w:bookmarkStart w:id="3" w:name="_Toc448650142"/>
      <w:r w:rsidRPr="00117D2C">
        <w:rPr>
          <w:b/>
          <w:sz w:val="32"/>
          <w:szCs w:val="32"/>
        </w:rPr>
        <w:lastRenderedPageBreak/>
        <w:t>Заключение</w:t>
      </w:r>
    </w:p>
    <w:bookmarkEnd w:id="2"/>
    <w:p w14:paraId="6AB4DDB9" w14:textId="77777777" w:rsidR="003D4599" w:rsidRPr="003A3213" w:rsidRDefault="003D4599" w:rsidP="003D4599">
      <w:pPr>
        <w:spacing w:line="360" w:lineRule="auto"/>
        <w:ind w:left="142" w:right="142" w:firstLine="709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37AAF2D3" w14:textId="77777777" w:rsidR="003D4599" w:rsidRPr="00117D2C" w:rsidRDefault="003D4599" w:rsidP="003D4599">
      <w:pPr>
        <w:spacing w:line="360" w:lineRule="auto"/>
        <w:ind w:left="142" w:firstLine="851"/>
        <w:jc w:val="both"/>
        <w:rPr>
          <w:color w:val="191919"/>
          <w:sz w:val="28"/>
          <w:szCs w:val="28"/>
          <w:shd w:val="clear" w:color="auto" w:fill="FFFFFF"/>
        </w:rPr>
      </w:pPr>
    </w:p>
    <w:p w14:paraId="58F46A8F" w14:textId="77777777" w:rsidR="00AF467F" w:rsidRDefault="00AF467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bookmarkEnd w:id="3"/>
    <w:p w14:paraId="46AB4AC4" w14:textId="60DDD0B1" w:rsidR="00F1584F" w:rsidRPr="00117D2C" w:rsidRDefault="00117D2C" w:rsidP="00CA20A3">
      <w:pPr>
        <w:autoSpaceDE w:val="0"/>
        <w:autoSpaceDN w:val="0"/>
        <w:spacing w:line="360" w:lineRule="auto"/>
        <w:ind w:firstLine="709"/>
        <w:jc w:val="center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Перечень использованных информационных ресурсов</w:t>
      </w:r>
    </w:p>
    <w:p w14:paraId="34601DD1" w14:textId="77777777" w:rsidR="00F1584F" w:rsidRDefault="00F1584F" w:rsidP="00E24D7B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</w:rPr>
      </w:pPr>
    </w:p>
    <w:p w14:paraId="5C4F33AD" w14:textId="1145B9EA" w:rsidR="00B70C4C" w:rsidRPr="00237E69" w:rsidRDefault="00117D2C" w:rsidP="006C38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r w:rsidRPr="00237E69">
        <w:rPr>
          <w:color w:val="202122"/>
          <w:sz w:val="28"/>
          <w:szCs w:val="28"/>
          <w:shd w:val="clear" w:color="auto" w:fill="FFFFFF"/>
        </w:rPr>
        <w:t xml:space="preserve">Российская Федерация. Законы. </w:t>
      </w:r>
      <w:r w:rsidR="007C2FC6" w:rsidRPr="00237E69">
        <w:rPr>
          <w:color w:val="202122"/>
          <w:sz w:val="28"/>
          <w:szCs w:val="28"/>
          <w:shd w:val="clear" w:color="auto" w:fill="FFFFFF"/>
        </w:rPr>
        <w:t>Об обеспечении единства измерений</w:t>
      </w:r>
      <w:r w:rsidR="007C2FC6">
        <w:rPr>
          <w:color w:val="202122"/>
          <w:sz w:val="28"/>
          <w:szCs w:val="28"/>
          <w:shd w:val="clear" w:color="auto" w:fill="FFFFFF"/>
        </w:rPr>
        <w:t>:</w:t>
      </w:r>
      <w:r w:rsidR="007C2FC6" w:rsidRPr="00237E69">
        <w:rPr>
          <w:color w:val="202122"/>
          <w:sz w:val="28"/>
          <w:szCs w:val="28"/>
          <w:shd w:val="clear" w:color="auto" w:fill="FFFFFF"/>
        </w:rPr>
        <w:t xml:space="preserve"> </w:t>
      </w:r>
      <w:r w:rsidR="006C3897" w:rsidRPr="00237E69">
        <w:rPr>
          <w:color w:val="202122"/>
          <w:sz w:val="28"/>
          <w:szCs w:val="28"/>
          <w:shd w:val="clear" w:color="auto" w:fill="FFFFFF"/>
        </w:rPr>
        <w:t xml:space="preserve">текст и </w:t>
      </w:r>
      <w:proofErr w:type="gramStart"/>
      <w:r w:rsidR="006C3897" w:rsidRPr="00237E69">
        <w:rPr>
          <w:color w:val="202122"/>
          <w:sz w:val="28"/>
          <w:szCs w:val="28"/>
          <w:shd w:val="clear" w:color="auto" w:fill="FFFFFF"/>
        </w:rPr>
        <w:t>изм.</w:t>
      </w:r>
      <w:proofErr w:type="gramEnd"/>
      <w:r w:rsidR="006C3897" w:rsidRPr="00237E69">
        <w:rPr>
          <w:color w:val="202122"/>
          <w:sz w:val="28"/>
          <w:szCs w:val="28"/>
          <w:shd w:val="clear" w:color="auto" w:fill="FFFFFF"/>
        </w:rPr>
        <w:t xml:space="preserve"> и доп. вступ. в силу с 27.10.2020: </w:t>
      </w:r>
      <w:r w:rsidR="0015089D" w:rsidRPr="00237E69">
        <w:rPr>
          <w:color w:val="202122"/>
          <w:sz w:val="28"/>
          <w:szCs w:val="28"/>
          <w:shd w:val="clear" w:color="auto" w:fill="FFFFFF"/>
        </w:rPr>
        <w:t>Федеральный закон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 </w:t>
      </w:r>
      <w:r w:rsidR="007C2FC6">
        <w:rPr>
          <w:color w:val="202122"/>
          <w:sz w:val="28"/>
          <w:szCs w:val="28"/>
          <w:shd w:val="clear" w:color="auto" w:fill="FFFFFF"/>
        </w:rPr>
        <w:t xml:space="preserve">от 26.06.2008 </w:t>
      </w:r>
      <w:r w:rsidR="00237E69" w:rsidRPr="00237E69">
        <w:rPr>
          <w:color w:val="202122"/>
          <w:sz w:val="28"/>
          <w:szCs w:val="28"/>
          <w:shd w:val="clear" w:color="auto" w:fill="FFFFFF"/>
        </w:rPr>
        <w:t>№102-ФЗ</w:t>
      </w:r>
      <w:r w:rsidR="006C3897">
        <w:rPr>
          <w:color w:val="202122"/>
          <w:sz w:val="28"/>
          <w:szCs w:val="28"/>
          <w:shd w:val="clear" w:color="auto" w:fill="FFFFFF"/>
        </w:rPr>
        <w:t xml:space="preserve"> / </w:t>
      </w:r>
      <w:r w:rsidR="006C3897" w:rsidRPr="006C3897">
        <w:rPr>
          <w:color w:val="202122"/>
          <w:sz w:val="28"/>
          <w:szCs w:val="28"/>
          <w:shd w:val="clear" w:color="auto" w:fill="FFFFFF"/>
        </w:rPr>
        <w:t>Российская Федерация. Законы.</w:t>
      </w:r>
      <w:r w:rsidR="006C3897">
        <w:rPr>
          <w:color w:val="202122"/>
          <w:sz w:val="28"/>
          <w:szCs w:val="28"/>
          <w:shd w:val="clear" w:color="auto" w:fill="FFFFFF"/>
        </w:rPr>
        <w:t xml:space="preserve"> </w:t>
      </w:r>
      <w:r w:rsidR="006C3897" w:rsidRPr="006C3897">
        <w:rPr>
          <w:color w:val="202122"/>
          <w:sz w:val="28"/>
          <w:szCs w:val="28"/>
          <w:shd w:val="clear" w:color="auto" w:fill="FFFFFF"/>
        </w:rPr>
        <w:t>— Доступ из СПС Гарант (дата обращения: 05.0</w:t>
      </w:r>
      <w:r w:rsidR="006C3897">
        <w:rPr>
          <w:color w:val="202122"/>
          <w:sz w:val="28"/>
          <w:szCs w:val="28"/>
          <w:shd w:val="clear" w:color="auto" w:fill="FFFFFF"/>
        </w:rPr>
        <w:t>5</w:t>
      </w:r>
      <w:r w:rsidR="006C3897" w:rsidRPr="006C3897">
        <w:rPr>
          <w:color w:val="202122"/>
          <w:sz w:val="28"/>
          <w:szCs w:val="28"/>
          <w:shd w:val="clear" w:color="auto" w:fill="FFFFFF"/>
        </w:rPr>
        <w:t>.20</w:t>
      </w:r>
      <w:r w:rsidR="006C3897">
        <w:rPr>
          <w:color w:val="202122"/>
          <w:sz w:val="28"/>
          <w:szCs w:val="28"/>
          <w:shd w:val="clear" w:color="auto" w:fill="FFFFFF"/>
        </w:rPr>
        <w:t>21</w:t>
      </w:r>
      <w:r w:rsidR="006C3897" w:rsidRPr="006C3897">
        <w:rPr>
          <w:color w:val="202122"/>
          <w:sz w:val="28"/>
          <w:szCs w:val="28"/>
          <w:shd w:val="clear" w:color="auto" w:fill="FFFFFF"/>
        </w:rPr>
        <w:t xml:space="preserve">). — </w:t>
      </w:r>
      <w:proofErr w:type="gramStart"/>
      <w:r w:rsidR="006C3897" w:rsidRPr="006C3897">
        <w:rPr>
          <w:color w:val="202122"/>
          <w:sz w:val="28"/>
          <w:szCs w:val="28"/>
          <w:shd w:val="clear" w:color="auto" w:fill="FFFFFF"/>
        </w:rPr>
        <w:t>Текст :</w:t>
      </w:r>
      <w:proofErr w:type="gramEnd"/>
      <w:r w:rsidR="006C3897" w:rsidRPr="006C3897">
        <w:rPr>
          <w:color w:val="202122"/>
          <w:sz w:val="28"/>
          <w:szCs w:val="28"/>
          <w:shd w:val="clear" w:color="auto" w:fill="FFFFFF"/>
        </w:rPr>
        <w:t xml:space="preserve"> электронный.</w:t>
      </w:r>
      <w:r w:rsidR="00237E69" w:rsidRPr="00237E69">
        <w:rPr>
          <w:color w:val="202122"/>
          <w:sz w:val="28"/>
          <w:szCs w:val="28"/>
          <w:shd w:val="clear" w:color="auto" w:fill="FFFFFF"/>
        </w:rPr>
        <w:t xml:space="preserve"> </w:t>
      </w:r>
    </w:p>
    <w:p w14:paraId="657E6177" w14:textId="1E316B77" w:rsidR="00B70C4C" w:rsidRPr="006C3897" w:rsidRDefault="00237E69" w:rsidP="00B0180D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r w:rsidRPr="00237E69">
        <w:rPr>
          <w:color w:val="202122"/>
          <w:sz w:val="28"/>
          <w:szCs w:val="28"/>
          <w:shd w:val="clear" w:color="auto" w:fill="FFFFFF"/>
        </w:rPr>
        <w:t>ГОСТ Р 8.000-2015 Государственная система обеспечения единства измерений (ГСИ). Основные положения</w:t>
      </w:r>
      <w:r>
        <w:rPr>
          <w:color w:val="202122"/>
          <w:sz w:val="28"/>
          <w:szCs w:val="28"/>
          <w:shd w:val="clear" w:color="auto" w:fill="FFFFFF"/>
        </w:rPr>
        <w:t xml:space="preserve">. 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Официальное издание. </w:t>
      </w:r>
      <w:r w:rsidR="009F7E16">
        <w:rPr>
          <w:color w:val="202122"/>
          <w:sz w:val="28"/>
          <w:szCs w:val="28"/>
          <w:shd w:val="clear" w:color="auto" w:fill="FFFFFF"/>
        </w:rPr>
        <w:t xml:space="preserve">- 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М.: </w:t>
      </w:r>
      <w:proofErr w:type="spellStart"/>
      <w:r w:rsidRPr="00237E69">
        <w:rPr>
          <w:color w:val="202122"/>
          <w:sz w:val="28"/>
          <w:szCs w:val="28"/>
          <w:shd w:val="clear" w:color="auto" w:fill="FFFFFF"/>
        </w:rPr>
        <w:t>Стандартинформ</w:t>
      </w:r>
      <w:proofErr w:type="spellEnd"/>
      <w:r w:rsidRPr="00237E69">
        <w:rPr>
          <w:color w:val="202122"/>
          <w:sz w:val="28"/>
          <w:szCs w:val="28"/>
          <w:shd w:val="clear" w:color="auto" w:fill="FFFFFF"/>
        </w:rPr>
        <w:t>, 2019 г</w:t>
      </w:r>
      <w:r w:rsidR="009F7E16">
        <w:rPr>
          <w:color w:val="202122"/>
          <w:sz w:val="28"/>
          <w:szCs w:val="28"/>
          <w:shd w:val="clear" w:color="auto" w:fill="FFFFFF"/>
        </w:rPr>
        <w:t>.</w:t>
      </w:r>
    </w:p>
    <w:p w14:paraId="67421AE6" w14:textId="45690DC7" w:rsidR="00237E69" w:rsidRDefault="00237E69" w:rsidP="00B0180D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proofErr w:type="spellStart"/>
      <w:r>
        <w:rPr>
          <w:color w:val="202122"/>
          <w:sz w:val="28"/>
          <w:szCs w:val="28"/>
          <w:shd w:val="clear" w:color="auto" w:fill="FFFFFF"/>
        </w:rPr>
        <w:t>Росстандарт</w:t>
      </w:r>
      <w:proofErr w:type="spellEnd"/>
      <w:r>
        <w:rPr>
          <w:color w:val="202122"/>
          <w:sz w:val="28"/>
          <w:szCs w:val="28"/>
          <w:shd w:val="clear" w:color="auto" w:fill="FFFFFF"/>
        </w:rPr>
        <w:t xml:space="preserve">. </w:t>
      </w:r>
      <w:r w:rsidRPr="00237E69">
        <w:rPr>
          <w:color w:val="202122"/>
          <w:sz w:val="28"/>
          <w:szCs w:val="28"/>
          <w:shd w:val="clear" w:color="auto" w:fill="FFFFFF"/>
        </w:rPr>
        <w:t>Федеральное агентство по техническому регулированию и метрологии</w:t>
      </w:r>
      <w:r w:rsidR="00B0180D">
        <w:rPr>
          <w:color w:val="202122"/>
          <w:sz w:val="28"/>
          <w:szCs w:val="28"/>
          <w:shd w:val="clear" w:color="auto" w:fill="FFFFFF"/>
        </w:rPr>
        <w:t>. – 2021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. – URL: </w:t>
      </w:r>
      <w:r w:rsidR="00B0180D" w:rsidRPr="00B0180D">
        <w:rPr>
          <w:color w:val="202122"/>
          <w:sz w:val="28"/>
          <w:szCs w:val="28"/>
          <w:shd w:val="clear" w:color="auto" w:fill="FFFFFF"/>
        </w:rPr>
        <w:t>https://www.rst.gov.ru/portal/gost/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 (дата обращения: 06.06.20</w:t>
      </w:r>
      <w:r w:rsidR="00B0180D">
        <w:rPr>
          <w:color w:val="202122"/>
          <w:sz w:val="28"/>
          <w:szCs w:val="28"/>
          <w:shd w:val="clear" w:color="auto" w:fill="FFFFFF"/>
        </w:rPr>
        <w:t>21</w:t>
      </w:r>
      <w:r w:rsidRPr="00237E69">
        <w:rPr>
          <w:color w:val="202122"/>
          <w:sz w:val="28"/>
          <w:szCs w:val="28"/>
          <w:shd w:val="clear" w:color="auto" w:fill="FFFFFF"/>
        </w:rPr>
        <w:t>). – Режим доступа: свободный. – Текст: электронный.</w:t>
      </w:r>
    </w:p>
    <w:p w14:paraId="6A426B6C" w14:textId="671DE10E" w:rsidR="00B0180D" w:rsidRPr="00237E69" w:rsidRDefault="00B0180D" w:rsidP="00D67F30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r w:rsidRPr="00B0180D">
        <w:rPr>
          <w:color w:val="202122"/>
          <w:sz w:val="28"/>
          <w:szCs w:val="28"/>
          <w:shd w:val="clear" w:color="auto" w:fill="FFFFFF"/>
        </w:rPr>
        <w:t xml:space="preserve">Ким, К. К. Средства электрических измерений и их 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поверка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учебное пособие для вузов / К. К. Ким, Г. Н. Анисимов, А. И. </w:t>
      </w:r>
      <w:proofErr w:type="spellStart"/>
      <w:r w:rsidRPr="00B0180D">
        <w:rPr>
          <w:color w:val="202122"/>
          <w:sz w:val="28"/>
          <w:szCs w:val="28"/>
          <w:shd w:val="clear" w:color="auto" w:fill="FFFFFF"/>
        </w:rPr>
        <w:t>Чураков</w:t>
      </w:r>
      <w:proofErr w:type="spellEnd"/>
      <w:r w:rsidRPr="00B0180D">
        <w:rPr>
          <w:color w:val="202122"/>
          <w:sz w:val="28"/>
          <w:szCs w:val="28"/>
          <w:shd w:val="clear" w:color="auto" w:fill="FFFFFF"/>
        </w:rPr>
        <w:t>. — 2-е изд., стер. — Санкт-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Петербург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Лань, 2021. — 316 с. — ISBN 978-5-8114-7639-8. — 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Текст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электронный // Лань : электронно-библиотечная система. — URL: https://e.lanbook.com/book/163397 (дата обращения: 10.03.2021). — Режим доступа: для </w:t>
      </w:r>
      <w:proofErr w:type="spellStart"/>
      <w:r w:rsidRPr="00B0180D">
        <w:rPr>
          <w:color w:val="202122"/>
          <w:sz w:val="28"/>
          <w:szCs w:val="28"/>
          <w:shd w:val="clear" w:color="auto" w:fill="FFFFFF"/>
        </w:rPr>
        <w:t>авториз</w:t>
      </w:r>
      <w:proofErr w:type="spellEnd"/>
      <w:r w:rsidRPr="00B0180D">
        <w:rPr>
          <w:color w:val="202122"/>
          <w:sz w:val="28"/>
          <w:szCs w:val="28"/>
          <w:shd w:val="clear" w:color="auto" w:fill="FFFFFF"/>
        </w:rPr>
        <w:t>. пользователей.</w:t>
      </w:r>
    </w:p>
    <w:p w14:paraId="7C4AB489" w14:textId="1F3B9131" w:rsidR="00237E69" w:rsidRDefault="00B0180D" w:rsidP="00D67F30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r w:rsidRPr="00B0180D">
        <w:rPr>
          <w:color w:val="202122"/>
          <w:sz w:val="28"/>
          <w:szCs w:val="28"/>
          <w:shd w:val="clear" w:color="auto" w:fill="FFFFFF"/>
        </w:rPr>
        <w:t xml:space="preserve">Шалыгин, М. Г. Автоматизация измерений, контроля и 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испытаний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учебное пособие / М. Г. Шалыгин, Я. А. Вавилин. — Санкт-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Петербург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Лань, 2019. — 172 с. — ISBN 978-5-8114-3531-9. — 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Текст 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https://e.lanbook.com/book/115498 (дата обращения: 10.03.2021). — Режим доступа: для </w:t>
      </w:r>
      <w:proofErr w:type="spellStart"/>
      <w:r w:rsidRPr="00B0180D">
        <w:rPr>
          <w:color w:val="202122"/>
          <w:sz w:val="28"/>
          <w:szCs w:val="28"/>
          <w:shd w:val="clear" w:color="auto" w:fill="FFFFFF"/>
        </w:rPr>
        <w:t>авториз</w:t>
      </w:r>
      <w:proofErr w:type="spellEnd"/>
      <w:r w:rsidRPr="00B0180D">
        <w:rPr>
          <w:color w:val="202122"/>
          <w:sz w:val="28"/>
          <w:szCs w:val="28"/>
          <w:shd w:val="clear" w:color="auto" w:fill="FFFFFF"/>
        </w:rPr>
        <w:t>. пользователей.</w:t>
      </w:r>
    </w:p>
    <w:p w14:paraId="122B1D98" w14:textId="0DD64011" w:rsidR="00D67F30" w:rsidRPr="00D67F30" w:rsidRDefault="00D67F30" w:rsidP="00D67F30">
      <w:pPr>
        <w:pStyle w:val="af0"/>
        <w:numPr>
          <w:ilvl w:val="0"/>
          <w:numId w:val="46"/>
        </w:numPr>
        <w:shd w:val="clear" w:color="auto" w:fill="FFFFFF"/>
        <w:spacing w:line="360" w:lineRule="auto"/>
        <w:ind w:left="709" w:firstLine="426"/>
        <w:jc w:val="both"/>
        <w:rPr>
          <w:color w:val="202122"/>
          <w:sz w:val="28"/>
          <w:szCs w:val="28"/>
          <w:shd w:val="clear" w:color="auto" w:fill="FFFFFF"/>
        </w:rPr>
      </w:pPr>
      <w:proofErr w:type="spellStart"/>
      <w:r w:rsidRPr="00D67F30">
        <w:rPr>
          <w:color w:val="202122"/>
          <w:sz w:val="28"/>
          <w:szCs w:val="28"/>
          <w:shd w:val="clear" w:color="auto" w:fill="FFFFFF"/>
        </w:rPr>
        <w:t>Грушников</w:t>
      </w:r>
      <w:proofErr w:type="spellEnd"/>
      <w:r>
        <w:rPr>
          <w:color w:val="202122"/>
          <w:sz w:val="28"/>
          <w:szCs w:val="28"/>
          <w:shd w:val="clear" w:color="auto" w:fill="FFFFFF"/>
        </w:rPr>
        <w:t>,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 В.А.</w:t>
      </w:r>
      <w:r>
        <w:rPr>
          <w:color w:val="202122"/>
          <w:sz w:val="28"/>
          <w:szCs w:val="28"/>
          <w:shd w:val="clear" w:color="auto" w:fill="FFFFFF"/>
        </w:rPr>
        <w:t xml:space="preserve"> С</w:t>
      </w:r>
      <w:r w:rsidRPr="00D67F30">
        <w:rPr>
          <w:color w:val="202122"/>
          <w:sz w:val="28"/>
          <w:szCs w:val="28"/>
          <w:shd w:val="clear" w:color="auto" w:fill="FFFFFF"/>
        </w:rPr>
        <w:t>овершенствование процессов механообработки с использованием инновационных метрологических приемов и средств измерений</w:t>
      </w:r>
      <w:r>
        <w:rPr>
          <w:color w:val="202122"/>
          <w:sz w:val="28"/>
          <w:szCs w:val="28"/>
          <w:shd w:val="clear" w:color="auto" w:fill="FFFFFF"/>
        </w:rPr>
        <w:t xml:space="preserve">. - </w:t>
      </w:r>
      <w:proofErr w:type="gramStart"/>
      <w:r w:rsidRPr="00D67F30">
        <w:rPr>
          <w:color w:val="202122"/>
          <w:sz w:val="28"/>
          <w:szCs w:val="28"/>
          <w:shd w:val="clear" w:color="auto" w:fill="FFFFFF"/>
        </w:rPr>
        <w:t>Текст :</w:t>
      </w:r>
      <w:proofErr w:type="gramEnd"/>
      <w:r w:rsidRPr="00D67F30">
        <w:rPr>
          <w:color w:val="202122"/>
          <w:sz w:val="28"/>
          <w:szCs w:val="28"/>
          <w:shd w:val="clear" w:color="auto" w:fill="FFFFFF"/>
        </w:rPr>
        <w:t xml:space="preserve"> электронный // Мир измерений.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2020.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№ 4.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D67F30">
        <w:rPr>
          <w:color w:val="202122"/>
          <w:sz w:val="28"/>
          <w:szCs w:val="28"/>
          <w:shd w:val="clear" w:color="auto" w:fill="FFFFFF"/>
        </w:rPr>
        <w:t>С. 48-52.</w:t>
      </w:r>
      <w:r>
        <w:rPr>
          <w:color w:val="202122"/>
          <w:sz w:val="28"/>
          <w:szCs w:val="28"/>
          <w:shd w:val="clear" w:color="auto" w:fill="FFFFFF"/>
        </w:rPr>
        <w:t xml:space="preserve"> - </w:t>
      </w:r>
      <w:r w:rsidRPr="00D67F30">
        <w:rPr>
          <w:color w:val="202122"/>
          <w:sz w:val="28"/>
          <w:szCs w:val="28"/>
          <w:shd w:val="clear" w:color="auto" w:fill="FFFFFF"/>
        </w:rPr>
        <w:t>URL: https://elibrary.ru/item.asp?id=44315792 (дата обращения: 14.0</w:t>
      </w:r>
      <w:r>
        <w:rPr>
          <w:color w:val="202122"/>
          <w:sz w:val="28"/>
          <w:szCs w:val="28"/>
          <w:shd w:val="clear" w:color="auto" w:fill="FFFFFF"/>
        </w:rPr>
        <w:t>4</w:t>
      </w:r>
      <w:r w:rsidRPr="00D67F30">
        <w:rPr>
          <w:color w:val="202122"/>
          <w:sz w:val="28"/>
          <w:szCs w:val="28"/>
          <w:shd w:val="clear" w:color="auto" w:fill="FFFFFF"/>
        </w:rPr>
        <w:t>.202</w:t>
      </w:r>
      <w:r>
        <w:rPr>
          <w:color w:val="202122"/>
          <w:sz w:val="28"/>
          <w:szCs w:val="28"/>
          <w:shd w:val="clear" w:color="auto" w:fill="FFFFFF"/>
        </w:rPr>
        <w:t>1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). — Режим доступа: для </w:t>
      </w:r>
      <w:proofErr w:type="spellStart"/>
      <w:r w:rsidRPr="00D67F30">
        <w:rPr>
          <w:color w:val="202122"/>
          <w:sz w:val="28"/>
          <w:szCs w:val="28"/>
          <w:shd w:val="clear" w:color="auto" w:fill="FFFFFF"/>
        </w:rPr>
        <w:t>зарегистрир</w:t>
      </w:r>
      <w:proofErr w:type="spellEnd"/>
      <w:r w:rsidRPr="00D67F30">
        <w:rPr>
          <w:color w:val="202122"/>
          <w:sz w:val="28"/>
          <w:szCs w:val="28"/>
          <w:shd w:val="clear" w:color="auto" w:fill="FFFFFF"/>
        </w:rPr>
        <w:t>. пользователей.</w:t>
      </w:r>
    </w:p>
    <w:p w14:paraId="1B1AFEAD" w14:textId="1B25A755" w:rsidR="00D67F30" w:rsidRPr="00D67F30" w:rsidRDefault="00D67F30" w:rsidP="00D67F30">
      <w:pPr>
        <w:pStyle w:val="af0"/>
        <w:numPr>
          <w:ilvl w:val="0"/>
          <w:numId w:val="46"/>
        </w:numPr>
        <w:shd w:val="clear" w:color="auto" w:fill="FFFFFF"/>
        <w:spacing w:line="360" w:lineRule="auto"/>
        <w:ind w:left="851"/>
        <w:jc w:val="both"/>
        <w:rPr>
          <w:color w:val="202122"/>
          <w:sz w:val="28"/>
          <w:szCs w:val="28"/>
          <w:shd w:val="clear" w:color="auto" w:fill="FFFFFF"/>
        </w:rPr>
      </w:pPr>
    </w:p>
    <w:p w14:paraId="01AC349E" w14:textId="02D42F4D" w:rsidR="00B3436D" w:rsidRPr="00B3436D" w:rsidRDefault="00B3436D" w:rsidP="00D67F30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color w:val="202122"/>
          <w:sz w:val="28"/>
          <w:szCs w:val="28"/>
          <w:shd w:val="clear" w:color="auto" w:fill="FFFFFF"/>
        </w:rPr>
      </w:pPr>
    </w:p>
    <w:p w14:paraId="6447AF32" w14:textId="6FD332DD" w:rsidR="00B70C4C" w:rsidRPr="00D958C1" w:rsidRDefault="0015089D" w:rsidP="00D67F30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color w:val="202122"/>
          <w:sz w:val="28"/>
          <w:szCs w:val="28"/>
          <w:shd w:val="clear" w:color="auto" w:fill="FFFFFF"/>
          <w:lang w:val="en-US"/>
        </w:rPr>
      </w:pPr>
      <w:r>
        <w:rPr>
          <w:color w:val="202122"/>
          <w:sz w:val="28"/>
          <w:szCs w:val="28"/>
          <w:shd w:val="clear" w:color="auto" w:fill="FFFFFF"/>
        </w:rPr>
        <w:t>…</w:t>
      </w:r>
    </w:p>
    <w:p w14:paraId="2D18F592" w14:textId="4EF9B7B2" w:rsidR="00B70C4C" w:rsidRDefault="0015089D" w:rsidP="00D67F30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>...</w:t>
      </w:r>
    </w:p>
    <w:p w14:paraId="5D08FA3C" w14:textId="2A5384CE" w:rsidR="0015089D" w:rsidRPr="00B70C4C" w:rsidRDefault="00EE00C0" w:rsidP="00D67F30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 xml:space="preserve"> (</w:t>
      </w:r>
      <w:r w:rsidRPr="00EE00C0">
        <w:rPr>
          <w:color w:val="202122"/>
          <w:sz w:val="28"/>
          <w:szCs w:val="28"/>
          <w:highlight w:val="yellow"/>
          <w:shd w:val="clear" w:color="auto" w:fill="FFFFFF"/>
        </w:rPr>
        <w:t>не менее 25 источников!!!)</w:t>
      </w:r>
    </w:p>
    <w:p w14:paraId="3191A4CD" w14:textId="77777777" w:rsidR="00B70C4C" w:rsidRPr="00B70C4C" w:rsidRDefault="00B70C4C" w:rsidP="00D67F30">
      <w:pPr>
        <w:pStyle w:val="af0"/>
        <w:shd w:val="clear" w:color="auto" w:fill="FFFFFF"/>
        <w:spacing w:before="0" w:beforeAutospacing="0" w:after="0" w:afterAutospacing="0" w:line="360" w:lineRule="auto"/>
        <w:ind w:left="851" w:hanging="360"/>
        <w:jc w:val="both"/>
        <w:rPr>
          <w:color w:val="222222"/>
          <w:sz w:val="28"/>
          <w:szCs w:val="28"/>
        </w:rPr>
      </w:pPr>
    </w:p>
    <w:p w14:paraId="683ED74C" w14:textId="77777777" w:rsidR="00D67F30" w:rsidRPr="00B70C4C" w:rsidRDefault="00D67F30">
      <w:pPr>
        <w:pStyle w:val="af0"/>
        <w:shd w:val="clear" w:color="auto" w:fill="FFFFFF"/>
        <w:spacing w:before="0" w:beforeAutospacing="0" w:after="0" w:afterAutospacing="0" w:line="360" w:lineRule="auto"/>
        <w:ind w:left="851" w:hanging="360"/>
        <w:jc w:val="both"/>
        <w:rPr>
          <w:color w:val="222222"/>
          <w:sz w:val="28"/>
          <w:szCs w:val="28"/>
        </w:rPr>
      </w:pPr>
    </w:p>
    <w:sectPr w:rsidR="00D67F30" w:rsidRPr="00B70C4C" w:rsidSect="00BF01FA">
      <w:headerReference w:type="default" r:id="rId17"/>
      <w:footerReference w:type="default" r:id="rId18"/>
      <w:footerReference w:type="first" r:id="rId19"/>
      <w:pgSz w:w="11906" w:h="16838" w:code="9"/>
      <w:pgMar w:top="568" w:right="707" w:bottom="142" w:left="1134" w:header="11" w:footer="720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530D3" w14:textId="77777777" w:rsidR="00403F35" w:rsidRDefault="00403F35">
      <w:r>
        <w:separator/>
      </w:r>
    </w:p>
  </w:endnote>
  <w:endnote w:type="continuationSeparator" w:id="0">
    <w:p w14:paraId="142DAEB8" w14:textId="77777777" w:rsidR="00403F35" w:rsidRDefault="00403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402A" w14:textId="5388BF42" w:rsidR="006961E8" w:rsidRDefault="006961E8" w:rsidP="004B570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23C4">
      <w:rPr>
        <w:rStyle w:val="a5"/>
        <w:noProof/>
      </w:rPr>
      <w:t>8</w:t>
    </w:r>
    <w:r>
      <w:rPr>
        <w:rStyle w:val="a5"/>
      </w:rPr>
      <w:fldChar w:fldCharType="end"/>
    </w:r>
  </w:p>
  <w:p w14:paraId="17D17B94" w14:textId="77777777" w:rsidR="006961E8" w:rsidRDefault="006961E8">
    <w:pPr>
      <w:pStyle w:val="a6"/>
      <w:ind w:right="360"/>
    </w:pPr>
  </w:p>
  <w:p w14:paraId="5A7E9AF4" w14:textId="77777777" w:rsidR="006961E8" w:rsidRDefault="006961E8"/>
  <w:p w14:paraId="460B79B4" w14:textId="77777777" w:rsidR="006961E8" w:rsidRDefault="006961E8"/>
  <w:p w14:paraId="4148B9EB" w14:textId="77777777" w:rsidR="006961E8" w:rsidRDefault="006961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95116" w14:textId="77777777" w:rsidR="006961E8" w:rsidRDefault="006961E8" w:rsidP="0020417D">
    <w:pPr>
      <w:pStyle w:val="a6"/>
      <w:tabs>
        <w:tab w:val="clear" w:pos="4153"/>
        <w:tab w:val="clear" w:pos="8306"/>
        <w:tab w:val="left" w:pos="108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ED463" w14:textId="77777777" w:rsidR="006961E8" w:rsidRDefault="006961E8" w:rsidP="000717FA">
    <w:pPr>
      <w:pStyle w:val="a6"/>
      <w:tabs>
        <w:tab w:val="clear" w:pos="4153"/>
        <w:tab w:val="clear" w:pos="8306"/>
        <w:tab w:val="left" w:pos="1110"/>
        <w:tab w:val="left" w:pos="4260"/>
        <w:tab w:val="center" w:pos="5032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28397DEE" wp14:editId="40A0E176">
              <wp:simplePos x="0" y="0"/>
              <wp:positionH relativeFrom="column">
                <wp:posOffset>612775</wp:posOffset>
              </wp:positionH>
              <wp:positionV relativeFrom="paragraph">
                <wp:posOffset>-370840</wp:posOffset>
              </wp:positionV>
              <wp:extent cx="685800" cy="146050"/>
              <wp:effectExtent l="0" t="0" r="0" b="0"/>
              <wp:wrapNone/>
              <wp:docPr id="931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146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F92FE" w14:textId="77777777" w:rsidR="006961E8" w:rsidRPr="00076E6B" w:rsidRDefault="006961E8" w:rsidP="00076E6B"/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97DEE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26" type="#_x0000_t202" style="position:absolute;margin-left:48.25pt;margin-top:-29.2pt;width:54pt;height:11.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" stroked="f">
              <v:textbox style="mso-fit-shape-to-text:t" inset="0,0,0,0">
                <w:txbxContent>
                  <w:p w14:paraId="019F92FE" w14:textId="77777777" w:rsidR="006961E8" w:rsidRPr="00076E6B" w:rsidRDefault="006961E8" w:rsidP="00076E6B"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54C44" w14:textId="77777777" w:rsidR="006961E8" w:rsidRDefault="006961E8" w:rsidP="0020417D">
    <w:pPr>
      <w:pStyle w:val="a6"/>
      <w:tabs>
        <w:tab w:val="clear" w:pos="4153"/>
        <w:tab w:val="clear" w:pos="8306"/>
        <w:tab w:val="left" w:pos="1080"/>
      </w:tabs>
      <w:ind w:right="360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88448" behindDoc="0" locked="0" layoutInCell="1" allowOverlap="1" wp14:anchorId="5B5F592C" wp14:editId="73ECC8EB">
              <wp:simplePos x="0" y="0"/>
              <wp:positionH relativeFrom="page">
                <wp:posOffset>6892925</wp:posOffset>
              </wp:positionH>
              <wp:positionV relativeFrom="page">
                <wp:posOffset>10101579</wp:posOffset>
              </wp:positionV>
              <wp:extent cx="360045" cy="0"/>
              <wp:effectExtent l="0" t="0" r="1905" b="0"/>
              <wp:wrapNone/>
              <wp:docPr id="3630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D483EB" id="Line 76" o:spid="_x0000_s1026" style="position:absolute;z-index:25168844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42.75pt,795.4pt" to="571.1pt,7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3r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7424" behindDoc="0" locked="0" layoutInCell="1" allowOverlap="1" wp14:anchorId="5DE4DAB4" wp14:editId="2FA704A2">
              <wp:simplePos x="0" y="0"/>
              <wp:positionH relativeFrom="page">
                <wp:posOffset>663575</wp:posOffset>
              </wp:positionH>
              <wp:positionV relativeFrom="page">
                <wp:posOffset>10281284</wp:posOffset>
              </wp:positionV>
              <wp:extent cx="2447925" cy="0"/>
              <wp:effectExtent l="0" t="0" r="9525" b="0"/>
              <wp:wrapNone/>
              <wp:docPr id="3629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47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7ECEC" id="Line 75" o:spid="_x0000_s1026" style="position:absolute;z-index:25168742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809.55pt" to="245pt,8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6400" behindDoc="0" locked="0" layoutInCell="1" allowOverlap="1" wp14:anchorId="35697B24" wp14:editId="2AA5E813">
              <wp:simplePos x="0" y="0"/>
              <wp:positionH relativeFrom="page">
                <wp:posOffset>663575</wp:posOffset>
              </wp:positionH>
              <wp:positionV relativeFrom="page">
                <wp:posOffset>10101579</wp:posOffset>
              </wp:positionV>
              <wp:extent cx="2447925" cy="0"/>
              <wp:effectExtent l="0" t="0" r="9525" b="0"/>
              <wp:wrapNone/>
              <wp:docPr id="3628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47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0E7127" id="Line 74" o:spid="_x0000_s1026" style="position:absolute;z-index:25168640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795.4pt" to="245pt,7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5376" behindDoc="0" locked="0" layoutInCell="1" allowOverlap="1" wp14:anchorId="39C4EC22" wp14:editId="52A395EA">
              <wp:simplePos x="0" y="0"/>
              <wp:positionH relativeFrom="page">
                <wp:posOffset>3112134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7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A1DE64" id="Line 73" o:spid="_x0000_s1026" style="position:absolute;z-index:25168537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245.05pt,781.2pt" to="245.0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4352" behindDoc="0" locked="0" layoutInCell="1" allowOverlap="1" wp14:anchorId="68BB095F" wp14:editId="6A6379C5">
              <wp:simplePos x="0" y="0"/>
              <wp:positionH relativeFrom="page">
                <wp:posOffset>2752089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4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C3243A" id="Line 72" o:spid="_x0000_s1026" style="position:absolute;z-index:251684352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216.7pt,781.2pt" to="216.7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3328" behindDoc="0" locked="0" layoutInCell="1" allowOverlap="1" wp14:anchorId="054368DD" wp14:editId="061AA827">
              <wp:simplePos x="0" y="0"/>
              <wp:positionH relativeFrom="page">
                <wp:posOffset>2211704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3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8BA21D" id="Line 71" o:spid="_x0000_s1026" style="position:absolute;z-index:251683328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174.15pt,781.2pt" to="174.1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2304" behindDoc="0" locked="0" layoutInCell="1" allowOverlap="1" wp14:anchorId="47B186AE" wp14:editId="0088A8FE">
              <wp:simplePos x="0" y="0"/>
              <wp:positionH relativeFrom="page">
                <wp:posOffset>1275714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2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3AD24B" id="Line 70" o:spid="_x0000_s1026" style="position:absolute;z-index:251682304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100.45pt,781.2pt" to="100.4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1280" behindDoc="0" locked="0" layoutInCell="1" allowOverlap="1" wp14:anchorId="15C7BB58" wp14:editId="2A6AD2BF">
              <wp:simplePos x="0" y="0"/>
              <wp:positionH relativeFrom="page">
                <wp:posOffset>915669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1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300AC2" id="Line 69" o:spid="_x0000_s1026" style="position:absolute;z-index:251681280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72.1pt,781.2pt" to="72.1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0256" behindDoc="0" locked="0" layoutInCell="1" allowOverlap="1" wp14:anchorId="5F23BC12" wp14:editId="78F2D617">
              <wp:simplePos x="0" y="0"/>
              <wp:positionH relativeFrom="page">
                <wp:posOffset>6892924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0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647EBC" id="Line 68" o:spid="_x0000_s1026" style="position:absolute;z-index:25168025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542.75pt,781.2pt" to="542.7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9232" behindDoc="0" locked="0" layoutInCell="1" allowOverlap="1" wp14:anchorId="170C26E5" wp14:editId="483CE074">
              <wp:simplePos x="0" y="0"/>
              <wp:positionH relativeFrom="page">
                <wp:posOffset>663575</wp:posOffset>
              </wp:positionH>
              <wp:positionV relativeFrom="page">
                <wp:posOffset>9921239</wp:posOffset>
              </wp:positionV>
              <wp:extent cx="6588125" cy="0"/>
              <wp:effectExtent l="0" t="0" r="3175" b="0"/>
              <wp:wrapNone/>
              <wp:docPr id="3619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8DECE2" id="Line 67" o:spid="_x0000_s1026" style="position:absolute;z-index:2516792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781.2pt" to="571pt,7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8208" behindDoc="0" locked="0" layoutInCell="1" allowOverlap="1" wp14:anchorId="627BA3FF" wp14:editId="3C4F5005">
              <wp:simplePos x="0" y="0"/>
              <wp:positionH relativeFrom="page">
                <wp:posOffset>664845</wp:posOffset>
              </wp:positionH>
              <wp:positionV relativeFrom="page">
                <wp:posOffset>10443844</wp:posOffset>
              </wp:positionV>
              <wp:extent cx="6588125" cy="0"/>
              <wp:effectExtent l="0" t="0" r="3175" b="0"/>
              <wp:wrapNone/>
              <wp:docPr id="3618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205610" id="Line 66" o:spid="_x0000_s1026" style="position:absolute;z-index:2516782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35pt,822.35pt" to="571.1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">
              <w10:wrap anchorx="page" anchory="page"/>
            </v:line>
          </w:pict>
        </mc:Fallback>
      </mc:AlternateContent>
    </w:r>
    <w:r>
      <w:tab/>
    </w:r>
  </w:p>
  <w:p w14:paraId="45FB7A69" w14:textId="77777777" w:rsidR="006961E8" w:rsidRDefault="006961E8">
    <w:r>
      <w:rPr>
        <w:noProof/>
      </w:rPr>
      <mc:AlternateContent>
        <mc:Choice Requires="wps">
          <w:drawing>
            <wp:anchor distT="0" distB="0" distL="114300" distR="114300" simplePos="0" relativeHeight="251695616" behindDoc="0" locked="0" layoutInCell="1" allowOverlap="1" wp14:anchorId="49BD9640" wp14:editId="0939E534">
              <wp:simplePos x="0" y="0"/>
              <wp:positionH relativeFrom="column">
                <wp:posOffset>-74295</wp:posOffset>
              </wp:positionH>
              <wp:positionV relativeFrom="paragraph">
                <wp:posOffset>177165</wp:posOffset>
              </wp:positionV>
              <wp:extent cx="228600" cy="125730"/>
              <wp:effectExtent l="0" t="0" r="0" b="0"/>
              <wp:wrapNone/>
              <wp:docPr id="3617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80826" w14:textId="77777777" w:rsidR="006961E8" w:rsidRDefault="006961E8">
                          <w:pPr>
                            <w:pStyle w:val="7"/>
                          </w:pPr>
                          <w:proofErr w:type="spellStart"/>
                          <w:r>
                            <w:t>ИзмИИзм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D9640"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27" type="#_x0000_t202" style="position:absolute;margin-left:-5.85pt;margin-top:13.95pt;width:18pt;height:9.9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xGltAIAALM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" filled="f" stroked="f">
              <v:textbox inset="0,0,0,0">
                <w:txbxContent>
                  <w:p w14:paraId="09580826" w14:textId="77777777" w:rsidR="006961E8" w:rsidRDefault="006961E8">
                    <w:pPr>
                      <w:pStyle w:val="7"/>
                    </w:pPr>
                    <w:proofErr w:type="spellStart"/>
                    <w:r>
                      <w:t>ИзмИИзм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5B93E057" w14:textId="77777777" w:rsidR="006961E8" w:rsidRDefault="006961E8">
    <w:r>
      <w:rPr>
        <w:noProof/>
      </w:rPr>
      <mc:AlternateContent>
        <mc:Choice Requires="wps">
          <w:drawing>
            <wp:anchor distT="0" distB="0" distL="114300" distR="114300" simplePos="0" relativeHeight="251692544" behindDoc="0" locked="0" layoutInCell="1" allowOverlap="1" wp14:anchorId="0D1AA81A" wp14:editId="52AFA75D">
              <wp:simplePos x="0" y="0"/>
              <wp:positionH relativeFrom="column">
                <wp:posOffset>1491615</wp:posOffset>
              </wp:positionH>
              <wp:positionV relativeFrom="paragraph">
                <wp:posOffset>13970</wp:posOffset>
              </wp:positionV>
              <wp:extent cx="557530" cy="149860"/>
              <wp:effectExtent l="0" t="0" r="0" b="0"/>
              <wp:wrapNone/>
              <wp:docPr id="280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53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91989" w14:textId="77777777" w:rsidR="006961E8" w:rsidRDefault="006961E8">
                          <w:pPr>
                            <w:pStyle w:val="7"/>
                            <w:rPr>
                              <w:lang w:val="en-US"/>
                            </w:rPr>
                          </w:pPr>
                          <w:r>
                            <w:t>Подпись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AA81A" id="Text Box 80" o:spid="_x0000_s1028" type="#_x0000_t202" style="position:absolute;margin-left:117.45pt;margin-top:1.1pt;width:43.9pt;height:11.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SCswIAALI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" filled="f" stroked="f">
              <v:textbox inset="0,0,0,0">
                <w:txbxContent>
                  <w:p w14:paraId="7A291989" w14:textId="77777777" w:rsidR="006961E8" w:rsidRDefault="006961E8">
                    <w:pPr>
                      <w:pStyle w:val="7"/>
                      <w:rPr>
                        <w:lang w:val="en-US"/>
                      </w:rPr>
                    </w:pPr>
                    <w:r>
                      <w:t>Подпись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568" behindDoc="0" locked="0" layoutInCell="1" allowOverlap="1" wp14:anchorId="37B48449" wp14:editId="2343B4C5">
              <wp:simplePos x="0" y="0"/>
              <wp:positionH relativeFrom="column">
                <wp:posOffset>725805</wp:posOffset>
              </wp:positionH>
              <wp:positionV relativeFrom="paragraph">
                <wp:posOffset>24130</wp:posOffset>
              </wp:positionV>
              <wp:extent cx="509270" cy="156210"/>
              <wp:effectExtent l="0" t="0" r="0" b="0"/>
              <wp:wrapNone/>
              <wp:docPr id="279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270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E18CA" w14:textId="77777777" w:rsidR="006961E8" w:rsidRDefault="006961E8">
                          <w:pPr>
                            <w:jc w:val="right"/>
                            <w:rPr>
                              <w:rFonts w:ascii="Arial" w:hAnsi="Arial"/>
                              <w:i/>
                              <w:sz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B48449" id="Text Box 81" o:spid="_x0000_s1029" type="#_x0000_t202" style="position:absolute;margin-left:57.15pt;margin-top:1.9pt;width:40.1pt;height:12.3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pXdswIAALI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" filled="f" stroked="f">
              <v:textbox inset="0,0,0,0">
                <w:txbxContent>
                  <w:p w14:paraId="5AFE18CA" w14:textId="77777777" w:rsidR="006961E8" w:rsidRDefault="006961E8">
                    <w:pPr>
                      <w:jc w:val="right"/>
                      <w:rPr>
                        <w:rFonts w:ascii="Arial" w:hAnsi="Arial"/>
                        <w:i/>
                        <w:sz w:val="16"/>
                        <w:lang w:val="en-US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№ докум.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592" behindDoc="0" locked="0" layoutInCell="1" allowOverlap="1" wp14:anchorId="777AB1A5" wp14:editId="38FDFD1B">
              <wp:simplePos x="0" y="0"/>
              <wp:positionH relativeFrom="column">
                <wp:posOffset>177800</wp:posOffset>
              </wp:positionH>
              <wp:positionV relativeFrom="paragraph">
                <wp:posOffset>20955</wp:posOffset>
              </wp:positionV>
              <wp:extent cx="377825" cy="125730"/>
              <wp:effectExtent l="0" t="0" r="0" b="0"/>
              <wp:wrapNone/>
              <wp:docPr id="281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82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685EB" w14:textId="77777777" w:rsidR="006961E8" w:rsidRDefault="006961E8">
                          <w:pPr>
                            <w:pStyle w:val="7"/>
                            <w:rPr>
                              <w:lang w:val="en-US"/>
                            </w:rPr>
                          </w:pPr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7AB1A5" id="Text Box 82" o:spid="_x0000_s1030" type="#_x0000_t202" style="position:absolute;margin-left:14pt;margin-top:1.65pt;width:29.75pt;height:9.9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NAtQIAALI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" filled="f" stroked="f">
              <v:textbox inset="0,0,0,0">
                <w:txbxContent>
                  <w:p w14:paraId="531685EB" w14:textId="77777777" w:rsidR="006961E8" w:rsidRDefault="006961E8">
                    <w:pPr>
                      <w:pStyle w:val="7"/>
                      <w:rPr>
                        <w:lang w:val="en-US"/>
                      </w:rPr>
                    </w:pPr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0496" behindDoc="0" locked="0" layoutInCell="1" allowOverlap="1" wp14:anchorId="02E3B986" wp14:editId="7550EC72">
              <wp:simplePos x="0" y="0"/>
              <wp:positionH relativeFrom="column">
                <wp:posOffset>2823210</wp:posOffset>
              </wp:positionH>
              <wp:positionV relativeFrom="paragraph">
                <wp:posOffset>66675</wp:posOffset>
              </wp:positionV>
              <wp:extent cx="3159760" cy="381000"/>
              <wp:effectExtent l="0" t="0" r="0" b="0"/>
              <wp:wrapNone/>
              <wp:docPr id="3616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976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66860D" w14:textId="655B97F0" w:rsidR="006961E8" w:rsidRPr="00754F80" w:rsidRDefault="002B1E0B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П</w:t>
                          </w:r>
                          <w:r w:rsidR="00ED58B9"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П.ХХ</w:t>
                          </w:r>
                          <w:r w:rsidR="00C675B0" w:rsidRPr="00120EF4"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0000.000 ПЗ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E3B986" id="Text Box 78" o:spid="_x0000_s1031" type="#_x0000_t202" style="position:absolute;margin-left:222.3pt;margin-top:5.25pt;width:248.8pt;height:30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" filled="f" stroked="f">
              <v:textbox>
                <w:txbxContent>
                  <w:p w14:paraId="2966860D" w14:textId="655B97F0" w:rsidR="006961E8" w:rsidRPr="00754F80" w:rsidRDefault="002B1E0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П</w:t>
                    </w:r>
                    <w:r w:rsidR="00ED58B9"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П.ХХ</w:t>
                    </w:r>
                    <w:r w:rsidR="00C675B0" w:rsidRPr="00120EF4"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0000.000 ПЗ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520" behindDoc="0" locked="0" layoutInCell="1" allowOverlap="1" wp14:anchorId="3C8BB60C" wp14:editId="56D3B2AA">
              <wp:simplePos x="0" y="0"/>
              <wp:positionH relativeFrom="column">
                <wp:posOffset>2048510</wp:posOffset>
              </wp:positionH>
              <wp:positionV relativeFrom="paragraph">
                <wp:posOffset>6985</wp:posOffset>
              </wp:positionV>
              <wp:extent cx="342900" cy="113665"/>
              <wp:effectExtent l="0" t="0" r="0" b="0"/>
              <wp:wrapNone/>
              <wp:docPr id="287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13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5B1AA" w14:textId="77777777" w:rsidR="006961E8" w:rsidRDefault="006961E8" w:rsidP="003D5F74">
                          <w:pPr>
                            <w:pStyle w:val="a8"/>
                            <w:jc w:val="center"/>
                          </w:pPr>
                          <w: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8BB60C" id="Text Box 79" o:spid="_x0000_s1032" type="#_x0000_t202" style="position:absolute;margin-left:161.3pt;margin-top:.55pt;width:27pt;height:8.9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/4QsQ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" filled="f" stroked="f">
              <v:textbox inset="0,0,0,0">
                <w:txbxContent>
                  <w:p w14:paraId="4935B1AA" w14:textId="77777777" w:rsidR="006961E8" w:rsidRDefault="006961E8" w:rsidP="003D5F74">
                    <w:pPr>
                      <w:pStyle w:val="a8"/>
                      <w:jc w:val="center"/>
                    </w:pPr>
                    <w:r>
                      <w:t>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127A0877" wp14:editId="6EA37580">
              <wp:simplePos x="0" y="0"/>
              <wp:positionH relativeFrom="column">
                <wp:posOffset>6148705</wp:posOffset>
              </wp:positionH>
              <wp:positionV relativeFrom="paragraph">
                <wp:posOffset>6985</wp:posOffset>
              </wp:positionV>
              <wp:extent cx="355600" cy="137160"/>
              <wp:effectExtent l="0" t="0" r="0" b="0"/>
              <wp:wrapNone/>
              <wp:docPr id="282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165FA" w14:textId="77777777" w:rsidR="006961E8" w:rsidRDefault="006961E8">
                          <w:pPr>
                            <w:pStyle w:val="8"/>
                          </w:pPr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7A0877" id="Text Box 77" o:spid="_x0000_s1033" type="#_x0000_t202" style="position:absolute;margin-left:484.15pt;margin-top:.55pt;width:28pt;height:10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iBAs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" filled="f" stroked="f">
              <v:textbox inset="0,0,0,0">
                <w:txbxContent>
                  <w:p w14:paraId="55A165FA" w14:textId="77777777" w:rsidR="006961E8" w:rsidRDefault="006961E8">
                    <w:pPr>
                      <w:pStyle w:val="8"/>
                    </w:pPr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</w:p>
  <w:p w14:paraId="702E0F1B" w14:textId="77777777" w:rsidR="00CF343D" w:rsidRDefault="00CF343D" w:rsidP="00CF343D">
    <w:pPr>
      <w:pStyle w:val="a6"/>
      <w:framePr w:w="649" w:h="553" w:hRule="exact" w:wrap="around" w:vAnchor="text" w:hAnchor="page" w:x="10657" w:y="25"/>
      <w:ind w:left="360"/>
      <w:rPr>
        <w:rStyle w:val="a5"/>
      </w:rPr>
    </w:pPr>
  </w:p>
  <w:p w14:paraId="00308CE4" w14:textId="77777777" w:rsidR="006961E8" w:rsidRDefault="006961E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547CB" w14:textId="77777777" w:rsidR="006961E8" w:rsidRDefault="006961E8" w:rsidP="000717FA">
    <w:pPr>
      <w:pStyle w:val="a6"/>
      <w:tabs>
        <w:tab w:val="clear" w:pos="4153"/>
        <w:tab w:val="clear" w:pos="8306"/>
        <w:tab w:val="left" w:pos="1110"/>
        <w:tab w:val="left" w:pos="4260"/>
        <w:tab w:val="center" w:pos="5032"/>
      </w:tabs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72064" behindDoc="0" locked="1" layoutInCell="1" allowOverlap="1" wp14:anchorId="0FDF9927" wp14:editId="7E810B1A">
              <wp:simplePos x="0" y="0"/>
              <wp:positionH relativeFrom="page">
                <wp:posOffset>624840</wp:posOffset>
              </wp:positionH>
              <wp:positionV relativeFrom="page">
                <wp:posOffset>152400</wp:posOffset>
              </wp:positionV>
              <wp:extent cx="6554470" cy="10312400"/>
              <wp:effectExtent l="0" t="0" r="17780" b="12700"/>
              <wp:wrapNone/>
              <wp:docPr id="449" name="Group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54470" cy="10312400"/>
                        <a:chOff x="0" y="0"/>
                        <a:chExt cx="20000" cy="20000"/>
                      </a:xfrm>
                    </wpg:grpSpPr>
                    <wps:wsp>
                      <wps:cNvPr id="451" name="Rectangle 18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2" name="Line 186"/>
                      <wps:cNvCnPr>
                        <a:cxnSpLocks noChangeShapeType="1"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3" name="Line 187"/>
                      <wps:cNvCnPr>
                        <a:cxnSpLocks noChangeShapeType="1"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4" name="Line 188"/>
                      <wps:cNvCnPr>
                        <a:cxnSpLocks noChangeShapeType="1"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5" name="Line 189"/>
                      <wps:cNvCnPr>
                        <a:cxnSpLocks noChangeShapeType="1"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6" name="Line 190"/>
                      <wps:cNvCnPr>
                        <a:cxnSpLocks noChangeShapeType="1"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Line 191"/>
                      <wps:cNvCnPr>
                        <a:cxnSpLocks noChangeShapeType="1"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Line 192"/>
                      <wps:cNvCnPr>
                        <a:cxnSpLocks noChangeShapeType="1"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9" name="Line 193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0" name="Line 194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1" name="Rectangle 195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39C0C" w14:textId="77777777" w:rsidR="006961E8" w:rsidRPr="009A7464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proofErr w:type="spellStart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Изм</w:t>
                            </w:r>
                            <w:proofErr w:type="spellEnd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2" name="Rectangle 196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26783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3" name="Rectangle 197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430B2" w14:textId="77777777" w:rsidR="006961E8" w:rsidRPr="009A7464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докум</w:t>
                            </w:r>
                            <w:proofErr w:type="spellEnd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4" name="Rectangle 198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6AF11" w14:textId="77777777" w:rsidR="006961E8" w:rsidRPr="009A7464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proofErr w:type="spellStart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5" name="Rectangle 199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1D5C7" w14:textId="77777777" w:rsidR="006961E8" w:rsidRPr="00BB339D" w:rsidRDefault="006961E8" w:rsidP="003376D8">
                            <w:pPr>
                              <w:pStyle w:val="affd"/>
                              <w:ind w:right="-75" w:hanging="56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B339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6" name="Rectangle 200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048FA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7" name="Rectangle 201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59FFB" w14:textId="2CABDEC6" w:rsidR="006961E8" w:rsidRPr="00BB339D" w:rsidRDefault="00C675B0" w:rsidP="003376D8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8" name="Rectangle 202"/>
                      <wps:cNvSpPr>
                        <a:spLocks noChangeArrowheads="1"/>
                      </wps:cNvSpPr>
                      <wps:spPr bwMode="auto">
                        <a:xfrm>
                          <a:off x="7760" y="17481"/>
                          <a:ext cx="12159" cy="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E083A" w14:textId="343F9FA7" w:rsidR="006961E8" w:rsidRPr="00120EF4" w:rsidRDefault="002B1E0B" w:rsidP="003376D8">
                            <w:pPr>
                              <w:jc w:val="center"/>
                              <w:rPr>
                                <w:rFonts w:ascii="Arial" w:eastAsia="Calibri" w:hAnsi="Arial" w:cs="Arial"/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П</w:t>
                            </w:r>
                            <w:r w:rsidR="003823BD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П.</w:t>
                            </w:r>
                            <w:r w:rsidR="008E7A38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ХХ</w:t>
                            </w:r>
                            <w:r w:rsidR="006961E8" w:rsidRPr="00120EF4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0000.000 ПЗ</w:t>
                            </w:r>
                          </w:p>
                          <w:p w14:paraId="4E2E89E9" w14:textId="77777777" w:rsidR="006961E8" w:rsidRPr="00DA5EA6" w:rsidRDefault="006961E8" w:rsidP="003376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9" name="Line 203"/>
                      <wps:cNvCnPr>
                        <a:cxnSpLocks noChangeShapeType="1"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Line 204"/>
                      <wps:cNvCnPr>
                        <a:cxnSpLocks noChangeShapeType="1"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1" name="Line 205"/>
                      <wps:cNvCnPr>
                        <a:cxnSpLocks noChangeShapeType="1"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2" name="Line 206"/>
                      <wps:cNvCnPr>
                        <a:cxnSpLocks noChangeShapeType="1"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3" name="Line 207"/>
                      <wps:cNvCnPr>
                        <a:cxnSpLocks noChangeShapeType="1"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474" name="Group 208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475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AC741" w14:textId="77777777" w:rsidR="006961E8" w:rsidRPr="009A7464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proofErr w:type="spellStart"/>
                              <w:r w:rsidRPr="009A7464"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  <w:t>Разраб</w:t>
                              </w:r>
                              <w:proofErr w:type="spellEnd"/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6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E2434" w14:textId="4C943869" w:rsidR="006961E8" w:rsidRPr="00120EF4" w:rsidRDefault="006961E8" w:rsidP="006E306D">
                              <w:pP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77" name="Group 211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5193" cy="355"/>
                          <a:chOff x="0" y="0"/>
                          <a:chExt cx="21630" cy="22977"/>
                        </a:xfrm>
                      </wpg:grpSpPr>
                      <wps:wsp>
                        <wps:cNvPr id="478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9006C" w14:textId="77777777" w:rsidR="006961E8" w:rsidRPr="009A7464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Пров</w:t>
                              </w:r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9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8903" y="0"/>
                            <a:ext cx="12727" cy="22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E34E5" w14:textId="18D8CEE9" w:rsidR="006961E8" w:rsidRPr="001E2E28" w:rsidRDefault="004323C4" w:rsidP="003376D8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Сорочкина О.Ю.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" name="Group 214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7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F544A" w14:textId="77777777" w:rsidR="006961E8" w:rsidRPr="00996EE9" w:rsidRDefault="006961E8" w:rsidP="003376D8">
                              <w:pPr>
                                <w:pStyle w:val="affd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9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639BD" w14:textId="77777777" w:rsidR="006961E8" w:rsidRPr="009E5A54" w:rsidRDefault="006961E8" w:rsidP="003376D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50" name="Group 217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51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B79FE" w14:textId="77777777" w:rsidR="006961E8" w:rsidRPr="009A7464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Н. 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  <w:t>к</w:t>
                              </w:r>
                              <w:proofErr w:type="spellStart"/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онтр</w:t>
                              </w:r>
                              <w:proofErr w:type="spellEnd"/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BF694" w14:textId="1168257B" w:rsidR="006961E8" w:rsidRPr="00120EF4" w:rsidRDefault="006961E8" w:rsidP="003376D8">
                              <w:pP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53" name="Group 220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54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94B02" w14:textId="77777777" w:rsidR="006961E8" w:rsidRPr="00D14DC5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Ут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0"/>
                                  <w:lang w:val="ru-RU"/>
                                </w:rPr>
                                <w:t>в.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BDBCF" w14:textId="3D637606" w:rsidR="006961E8" w:rsidRPr="00CB1598" w:rsidRDefault="008E7A38" w:rsidP="003376D8">
                              <w:r>
                                <w:t>Димитров В.П.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7" name="Line 223"/>
                      <wps:cNvCnPr>
                        <a:cxnSpLocks noChangeShapeType="1"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224"/>
                      <wps:cNvSpPr>
                        <a:spLocks noChangeArrowheads="1"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A1331" w14:textId="130E3FD8" w:rsidR="000D7088" w:rsidRPr="000D7088" w:rsidRDefault="000D7088" w:rsidP="00120EF4">
                            <w:pPr>
                              <w:spacing w:line="200" w:lineRule="atLeast"/>
                              <w:jc w:val="center"/>
                              <w:rPr>
                                <w:rFonts w:ascii="Arial" w:hAnsi="Arial" w:cs="Arial"/>
                                <w:i/>
                                <w:szCs w:val="22"/>
                              </w:rPr>
                            </w:pPr>
                            <w:r w:rsidRPr="000D7088">
                              <w:rPr>
                                <w:rFonts w:ascii="Arial" w:hAnsi="Arial" w:cs="Arial"/>
                                <w:i/>
                              </w:rPr>
                              <w:t xml:space="preserve">Отчет по практической подготовке при проведении </w:t>
                            </w:r>
                            <w:proofErr w:type="spellStart"/>
                            <w:r w:rsidR="002B1E0B">
                              <w:rPr>
                                <w:rFonts w:ascii="Arial" w:hAnsi="Arial" w:cs="Arial"/>
                                <w:i/>
                                <w:szCs w:val="22"/>
                              </w:rPr>
                              <w:t>призводственной</w:t>
                            </w:r>
                            <w:proofErr w:type="spellEnd"/>
                            <w:r w:rsidRPr="000D7088">
                              <w:rPr>
                                <w:rFonts w:ascii="Arial" w:hAnsi="Arial" w:cs="Arial"/>
                                <w:i/>
                                <w:szCs w:val="22"/>
                              </w:rPr>
                              <w:t xml:space="preserve"> практики </w:t>
                            </w:r>
                          </w:p>
                          <w:p w14:paraId="053FC42D" w14:textId="75352F72" w:rsidR="008E7A38" w:rsidRPr="000D7088" w:rsidRDefault="008E7A38" w:rsidP="00120EF4">
                            <w:pPr>
                              <w:spacing w:line="200" w:lineRule="atLeast"/>
                              <w:jc w:val="center"/>
                              <w:rPr>
                                <w:rFonts w:ascii="Arial" w:hAnsi="Arial" w:cs="Arial"/>
                                <w:i/>
                                <w:szCs w:val="22"/>
                              </w:rPr>
                            </w:pPr>
                            <w:r w:rsidRPr="000D7088">
                              <w:rPr>
                                <w:rFonts w:ascii="Arial" w:hAnsi="Arial" w:cs="Arial"/>
                                <w:i/>
                                <w:szCs w:val="22"/>
                              </w:rPr>
                              <w:t>«</w:t>
                            </w:r>
                            <w:r w:rsidR="002E690D" w:rsidRPr="000D7088">
                              <w:rPr>
                                <w:rFonts w:ascii="Arial" w:hAnsi="Arial" w:cs="Arial"/>
                                <w:i/>
                                <w:szCs w:val="22"/>
                              </w:rPr>
                              <w:t>Научно-исследовательская</w:t>
                            </w:r>
                            <w:r w:rsidR="002E690D" w:rsidRPr="000D7088">
                              <w:rPr>
                                <w:rFonts w:ascii="Arial" w:hAnsi="Arial" w:cs="Arial"/>
                                <w:i/>
                                <w:sz w:val="22"/>
                                <w:szCs w:val="24"/>
                              </w:rPr>
                              <w:t xml:space="preserve"> </w:t>
                            </w:r>
                            <w:r w:rsidR="002E690D" w:rsidRPr="000D7088">
                              <w:rPr>
                                <w:rFonts w:ascii="Arial" w:hAnsi="Arial" w:cs="Arial"/>
                                <w:i/>
                                <w:szCs w:val="22"/>
                              </w:rPr>
                              <w:t>работа</w:t>
                            </w:r>
                            <w:r w:rsidRPr="000D7088">
                              <w:rPr>
                                <w:rFonts w:ascii="Arial" w:hAnsi="Arial" w:cs="Arial"/>
                                <w:i/>
                                <w:szCs w:val="22"/>
                              </w:rPr>
                              <w:t>»</w:t>
                            </w:r>
                          </w:p>
                          <w:p w14:paraId="6240D935" w14:textId="423AF32A" w:rsidR="006961E8" w:rsidRPr="003E66B5" w:rsidRDefault="006961E8" w:rsidP="003E66B5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" name="Line 225"/>
                      <wps:cNvCnPr>
                        <a:cxnSpLocks noChangeShapeType="1"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26"/>
                      <wps:cNvCnPr>
                        <a:cxnSpLocks noChangeShapeType="1"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227"/>
                      <wps:cNvCnPr>
                        <a:cxnSpLocks noChangeShapeType="1"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" name="Rectangle 228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BF213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proofErr w:type="spellStart"/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Лит</w:t>
                            </w:r>
                            <w:proofErr w:type="spellEnd"/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8C201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7" name="Rectangle 230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EF814" w14:textId="453E3863" w:rsidR="006961E8" w:rsidRPr="006E306D" w:rsidRDefault="008E7A38" w:rsidP="00EA6B6D">
                            <w:pPr>
                              <w:jc w:val="center"/>
                            </w:pPr>
                            <w:r>
                              <w:t>ХХ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28" name="Line 231"/>
                      <wps:cNvCnPr>
                        <a:cxnSpLocks noChangeShapeType="1"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9" name="Line 232"/>
                      <wps:cNvCnPr>
                        <a:cxnSpLocks noChangeShapeType="1"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0" name="Rectangle 233"/>
                      <wps:cNvSpPr>
                        <a:spLocks noChangeArrowheads="1"/>
                      </wps:cNvSpPr>
                      <wps:spPr bwMode="auto">
                        <a:xfrm>
                          <a:off x="14296" y="19221"/>
                          <a:ext cx="5607" cy="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EE607" w14:textId="77777777" w:rsidR="006961E8" w:rsidRPr="003376D8" w:rsidRDefault="006961E8" w:rsidP="003376D8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376D8">
                              <w:rPr>
                                <w:i/>
                                <w:sz w:val="24"/>
                                <w:szCs w:val="24"/>
                              </w:rPr>
                              <w:t>ДГТУ</w:t>
                            </w:r>
                          </w:p>
                          <w:p w14:paraId="3BBB98DF" w14:textId="0692BF46" w:rsidR="006961E8" w:rsidRPr="003376D8" w:rsidRDefault="006961E8" w:rsidP="003376D8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376D8">
                              <w:rPr>
                                <w:i/>
                                <w:sz w:val="24"/>
                                <w:szCs w:val="24"/>
                              </w:rPr>
                              <w:t>Кафедра «</w:t>
                            </w:r>
                            <w:r w:rsidR="008E7A38">
                              <w:rPr>
                                <w:i/>
                                <w:sz w:val="24"/>
                                <w:szCs w:val="24"/>
                              </w:rPr>
                              <w:t>УК</w:t>
                            </w:r>
                            <w:r w:rsidRPr="003376D8">
                              <w:rPr>
                                <w:i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F9927" id="Group 184" o:spid="_x0000_s1034" style="position:absolute;margin-left:49.2pt;margin-top:12pt;width:516.1pt;height:812pt;z-index:2516720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">
              <v:rect id="Rectangle 185" o:spid="_x0000_s1035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" filled="f" strokeweight="2pt"/>
              <v:line id="Line 186" o:spid="_x0000_s1036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JOh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MXzPhCMgVx8AAAD//wMAUEsBAi0AFAAGAAgAAAAhANvh9svuAAAAhQEAABMAAAAAAAAAAAAAAAAA&#10;AAAAAFtDb250ZW50X1R5cGVzXS54bWxQSwECLQAUAAYACAAAACEAWvQsW78AAAAVAQAACwAAAAAA&#10;AAAAAAAAAAAfAQAAX3JlbHMvLnJlbHNQSwECLQAUAAYACAAAACEAhTCTocAAAADcAAAADwAAAAAA&#10;AAAAAAAAAAAHAgAAZHJzL2Rvd25yZXYueG1sUEsFBgAAAAADAAMAtwAAAPQCAAAAAA==&#10;" strokeweight="2pt"/>
              <v:line id="Line 187" o:spid="_x0000_s1037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" strokeweight="2pt"/>
              <v:line id="Line 188" o:spid="_x0000_s1038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a5O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CXzPhCMgVx8AAAD//wMAUEsBAi0AFAAGAAgAAAAhANvh9svuAAAAhQEAABMAAAAAAAAAAAAAAAAA&#10;AAAAAFtDb250ZW50X1R5cGVzXS54bWxQSwECLQAUAAYACAAAACEAWvQsW78AAAAVAQAACwAAAAAA&#10;AAAAAAAAAAAfAQAAX3JlbHMvLnJlbHNQSwECLQAUAAYACAAAACEAZZWuTsAAAADcAAAADwAAAAAA&#10;AAAAAAAAAAAHAgAAZHJzL2Rvd25yZXYueG1sUEsFBgAAAAADAAMAtwAAAPQCAAAAAA==&#10;" strokeweight="2pt"/>
              <v:line id="Line 189" o:spid="_x0000_s1039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" strokeweight="2pt"/>
              <v:line id="Line 190" o:spid="_x0000_s1040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5Wi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GXzPhCMgVx8AAAD//wMAUEsBAi0AFAAGAAgAAAAhANvh9svuAAAAhQEAABMAAAAAAAAAAAAAAAAA&#10;AAAAAFtDb250ZW50X1R5cGVzXS54bWxQSwECLQAUAAYACAAAACEAWvQsW78AAAAVAQAACwAAAAAA&#10;AAAAAAAAAAAfAQAAX3JlbHMvLnJlbHNQSwECLQAUAAYACAAAACEA+guVosAAAADcAAAADwAAAAAA&#10;AAAAAAAAAAAHAgAAZHJzL2Rvd25yZXYueG1sUEsFBgAAAAADAAMAtwAAAPQCAAAAAA==&#10;" strokeweight="2pt"/>
              <v:line id="Line 191" o:spid="_x0000_s1041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" strokeweight="2pt"/>
              <v:line id="Line 192" o:spid="_x0000_s1042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KRL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jNw9pw&#10;JhwBufkCAAD//wMAUEsBAi0AFAAGAAgAAAAhANvh9svuAAAAhQEAABMAAAAAAAAAAAAAAAAAAAAA&#10;AFtDb250ZW50X1R5cGVzXS54bWxQSwECLQAUAAYACAAAACEAWvQsW78AAAAVAQAACwAAAAAAAAAA&#10;AAAAAAAfAQAAX3JlbHMvLnJlbHNQSwECLQAUAAYACAAAACEA5NikS70AAADcAAAADwAAAAAAAAAA&#10;AAAAAAAHAgAAZHJzL2Rvd25yZXYueG1sUEsFBgAAAAADAAMAtwAAAPECAAAAAA==&#10;" strokeweight="2pt"/>
              <v:line id="Line 193" o:spid="_x0000_s1043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" strokeweight="1pt"/>
              <v:line id="Line 194" o:spid="_x0000_s1044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" strokeweight="1pt"/>
              <v:rect id="Rectangle 195" o:spid="_x0000_s1045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" filled="f" stroked="f" strokeweight=".25pt">
                <v:textbox inset="1pt,1pt,1pt,1pt">
                  <w:txbxContent>
                    <w:p w14:paraId="35E39C0C" w14:textId="77777777" w:rsidR="006961E8" w:rsidRPr="009A7464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proofErr w:type="spellStart"/>
                      <w:r w:rsidRPr="009A7464">
                        <w:rPr>
                          <w:rFonts w:ascii="Arial" w:hAnsi="Arial" w:cs="Arial"/>
                          <w:sz w:val="18"/>
                        </w:rPr>
                        <w:t>Изм</w:t>
                      </w:r>
                      <w:proofErr w:type="spellEnd"/>
                      <w:r w:rsidRPr="009A7464">
                        <w:rPr>
                          <w:rFonts w:ascii="Arial" w:hAnsi="Arial" w:cs="Ari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96" o:spid="_x0000_s1046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" filled="f" stroked="f" strokeweight=".25pt">
                <v:textbox inset="1pt,1pt,1pt,1pt">
                  <w:txbxContent>
                    <w:p w14:paraId="56826783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97" o:spid="_x0000_s1047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" filled="f" stroked="f" strokeweight=".25pt">
                <v:textbox inset="1pt,1pt,1pt,1pt">
                  <w:txbxContent>
                    <w:p w14:paraId="575430B2" w14:textId="77777777" w:rsidR="006961E8" w:rsidRPr="009A7464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A7464">
                        <w:rPr>
                          <w:rFonts w:ascii="Arial" w:hAnsi="Arial" w:cs="Arial"/>
                          <w:sz w:val="18"/>
                        </w:rPr>
                        <w:t xml:space="preserve">№ </w:t>
                      </w:r>
                      <w:proofErr w:type="spellStart"/>
                      <w:r w:rsidRPr="009A7464">
                        <w:rPr>
                          <w:rFonts w:ascii="Arial" w:hAnsi="Arial" w:cs="Arial"/>
                          <w:sz w:val="18"/>
                        </w:rPr>
                        <w:t>докум</w:t>
                      </w:r>
                      <w:proofErr w:type="spellEnd"/>
                      <w:r w:rsidRPr="009A7464">
                        <w:rPr>
                          <w:rFonts w:ascii="Arial" w:hAnsi="Arial" w:cs="Ari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98" o:spid="_x0000_s1048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" filled="f" stroked="f" strokeweight=".25pt">
                <v:textbox inset="1pt,1pt,1pt,1pt">
                  <w:txbxContent>
                    <w:p w14:paraId="60C6AF11" w14:textId="77777777" w:rsidR="006961E8" w:rsidRPr="009A7464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proofErr w:type="spellStart"/>
                      <w:r w:rsidRPr="009A7464">
                        <w:rPr>
                          <w:rFonts w:ascii="Arial" w:hAnsi="Arial" w:cs="Arial"/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199" o:spid="_x0000_s1049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" filled="f" stroked="f" strokeweight=".25pt">
                <v:textbox inset="1pt,1pt,1pt,1pt">
                  <w:txbxContent>
                    <w:p w14:paraId="75E1D5C7" w14:textId="77777777" w:rsidR="006961E8" w:rsidRPr="00BB339D" w:rsidRDefault="006961E8" w:rsidP="003376D8">
                      <w:pPr>
                        <w:pStyle w:val="affd"/>
                        <w:ind w:right="-75" w:hanging="56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B339D">
                        <w:rPr>
                          <w:rFonts w:ascii="Arial" w:hAnsi="Arial" w:cs="Arial"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rect>
              <v:rect id="Rectangle 200" o:spid="_x0000_s1050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" filled="f" stroked="f" strokeweight=".25pt">
                <v:textbox inset="1pt,1pt,1pt,1pt">
                  <w:txbxContent>
                    <w:p w14:paraId="04F048FA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01" o:spid="_x0000_s1051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" filled="f" stroked="f" strokeweight=".25pt">
                <v:textbox inset="1pt,1pt,1pt,1pt">
                  <w:txbxContent>
                    <w:p w14:paraId="6F159FFB" w14:textId="2CABDEC6" w:rsidR="006961E8" w:rsidRPr="00BB339D" w:rsidRDefault="00C675B0" w:rsidP="003376D8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3</w:t>
                      </w:r>
                    </w:p>
                  </w:txbxContent>
                </v:textbox>
              </v:rect>
              <v:rect id="Rectangle 202" o:spid="_x0000_s1052" style="position:absolute;left:7760;top:17481;width:12159;height: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" filled="f" stroked="f" strokeweight=".25pt">
                <v:textbox inset="1pt,1pt,1pt,1pt">
                  <w:txbxContent>
                    <w:p w14:paraId="4F1E083A" w14:textId="343F9FA7" w:rsidR="006961E8" w:rsidRPr="00120EF4" w:rsidRDefault="002B1E0B" w:rsidP="003376D8">
                      <w:pPr>
                        <w:jc w:val="center"/>
                        <w:rPr>
                          <w:rFonts w:ascii="Arial" w:eastAsia="Calibri" w:hAnsi="Arial" w:cs="Arial"/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П</w:t>
                      </w:r>
                      <w:r w:rsidR="003823BD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П.</w:t>
                      </w:r>
                      <w:r w:rsidR="008E7A38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ХХ</w:t>
                      </w:r>
                      <w:r w:rsidR="006961E8" w:rsidRPr="00120EF4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0000.000 ПЗ</w:t>
                      </w:r>
                    </w:p>
                    <w:p w14:paraId="4E2E89E9" w14:textId="77777777" w:rsidR="006961E8" w:rsidRPr="00DA5EA6" w:rsidRDefault="006961E8" w:rsidP="003376D8"/>
                  </w:txbxContent>
                </v:textbox>
              </v:rect>
              <v:line id="Line 203" o:spid="_x0000_s1053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" strokeweight="2pt"/>
              <v:line id="Line 204" o:spid="_x0000_s1054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" strokeweight="2pt"/>
              <v:line id="Line 205" o:spid="_x0000_s1055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" strokeweight="1pt"/>
              <v:line id="Line 206" o:spid="_x0000_s1056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" strokeweight="1pt"/>
              <v:line id="Line 207" o:spid="_x0000_s1057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" strokeweight="1pt"/>
              <v:group id="Group 208" o:spid="_x0000_s1058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<v:rect id="Rectangle 209" o:spid="_x0000_s1059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" filled="f" stroked="f" strokeweight=".25pt">
                  <v:textbox inset="1pt,1pt,1pt,1pt">
                    <w:txbxContent>
                      <w:p w14:paraId="0A6AC741" w14:textId="77777777" w:rsidR="006961E8" w:rsidRPr="009A7464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</w:rPr>
                        </w:pPr>
                        <w:proofErr w:type="spellStart"/>
                        <w:r w:rsidRPr="009A7464">
                          <w:rPr>
                            <w:rFonts w:ascii="Arial" w:hAnsi="Arial" w:cs="Arial"/>
                            <w:sz w:val="18"/>
                            <w:lang w:val="ru-RU"/>
                          </w:rPr>
                          <w:t>Разраб</w:t>
                        </w:r>
                        <w:proofErr w:type="spellEnd"/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10" o:spid="_x0000_s1060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" filled="f" stroked="f" strokeweight=".25pt">
                  <v:textbox inset="1pt,1pt,1pt,1pt">
                    <w:txbxContent>
                      <w:p w14:paraId="40FE2434" w14:textId="4C943869" w:rsidR="006961E8" w:rsidRPr="00120EF4" w:rsidRDefault="006961E8" w:rsidP="006E306D">
                        <w:pP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11" o:spid="_x0000_s1061" style="position:absolute;left:39;top:18614;width:5193;height:355" coordsize="21630,22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<v:rect id="Rectangle 212" o:spid="_x0000_s1062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" filled="f" stroked="f" strokeweight=".25pt">
                  <v:textbox inset="1pt,1pt,1pt,1pt">
                    <w:txbxContent>
                      <w:p w14:paraId="04A9006C" w14:textId="77777777" w:rsidR="006961E8" w:rsidRPr="009A7464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Пров</w:t>
                        </w:r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13" o:spid="_x0000_s1063" style="position:absolute;left:8903;width:12727;height:2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" filled="f" stroked="f" strokeweight=".25pt">
                  <v:textbox inset="1pt,1pt,1pt,1pt">
                    <w:txbxContent>
                      <w:p w14:paraId="2B9E34E5" w14:textId="18D8CEE9" w:rsidR="006961E8" w:rsidRPr="001E2E28" w:rsidRDefault="004323C4" w:rsidP="003376D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Сорочкина О.Ю.</w:t>
                        </w:r>
                      </w:p>
                    </w:txbxContent>
                  </v:textbox>
                </v:rect>
              </v:group>
              <v:group id="Group 214" o:spid="_x0000_s1064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215" o:spid="_x0000_s1065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" filled="f" stroked="f" strokeweight=".25pt">
                  <v:textbox inset="1pt,1pt,1pt,1pt">
                    <w:txbxContent>
                      <w:p w14:paraId="50AF544A" w14:textId="77777777" w:rsidR="006961E8" w:rsidRPr="00996EE9" w:rsidRDefault="006961E8" w:rsidP="003376D8">
                        <w:pPr>
                          <w:pStyle w:val="affd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216" o:spid="_x0000_s1066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" filled="f" stroked="f" strokeweight=".25pt">
                  <v:textbox inset="1pt,1pt,1pt,1pt">
                    <w:txbxContent>
                      <w:p w14:paraId="763639BD" w14:textId="77777777" w:rsidR="006961E8" w:rsidRPr="009E5A54" w:rsidRDefault="006961E8" w:rsidP="003376D8"/>
                    </w:txbxContent>
                  </v:textbox>
                </v:rect>
              </v:group>
              <v:group id="Group 217" o:spid="_x0000_s1067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<v:rect id="Rectangle 218" o:spid="_x0000_s1068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" filled="f" stroked="f" strokeweight=".25pt">
                  <v:textbox inset="1pt,1pt,1pt,1pt">
                    <w:txbxContent>
                      <w:p w14:paraId="7B1B79FE" w14:textId="77777777" w:rsidR="006961E8" w:rsidRPr="009A7464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 xml:space="preserve">Н. </w:t>
                        </w:r>
                        <w:r>
                          <w:rPr>
                            <w:rFonts w:ascii="Arial" w:hAnsi="Arial" w:cs="Arial"/>
                            <w:sz w:val="18"/>
                            <w:lang w:val="ru-RU"/>
                          </w:rPr>
                          <w:t>к</w:t>
                        </w:r>
                        <w:proofErr w:type="spellStart"/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онтр</w:t>
                        </w:r>
                        <w:proofErr w:type="spellEnd"/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19" o:spid="_x0000_s1069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" filled="f" stroked="f" strokeweight=".25pt">
                  <v:textbox inset="1pt,1pt,1pt,1pt">
                    <w:txbxContent>
                      <w:p w14:paraId="4ABBF694" w14:textId="1168257B" w:rsidR="006961E8" w:rsidRPr="00120EF4" w:rsidRDefault="006961E8" w:rsidP="003376D8">
                        <w:pP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20" o:spid="_x0000_s1070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<v:rect id="Rectangle 221" o:spid="_x0000_s107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KHX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" filled="f" stroked="f" strokeweight=".25pt">
                  <v:textbox inset="1pt,1pt,1pt,1pt">
                    <w:txbxContent>
                      <w:p w14:paraId="27A94B02" w14:textId="77777777" w:rsidR="006961E8" w:rsidRPr="00D14DC5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</w:rPr>
                          <w:t>Ут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lang w:val="ru-RU"/>
                          </w:rPr>
                          <w:t>в.</w:t>
                        </w:r>
                      </w:p>
                    </w:txbxContent>
                  </v:textbox>
                </v:rect>
                <v:rect id="Rectangle 222" o:spid="_x0000_s107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" filled="f" stroked="f" strokeweight=".25pt">
                  <v:textbox inset="1pt,1pt,1pt,1pt">
                    <w:txbxContent>
                      <w:p w14:paraId="726BDBCF" w14:textId="3D637606" w:rsidR="006961E8" w:rsidRPr="00CB1598" w:rsidRDefault="008E7A38" w:rsidP="003376D8">
                        <w:r>
                          <w:t>Димитров В.П.</w:t>
                        </w:r>
                      </w:p>
                    </w:txbxContent>
                  </v:textbox>
                </v:rect>
              </v:group>
              <v:line id="Line 223" o:spid="_x0000_s1073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<v:rect id="Rectangle 224" o:spid="_x0000_s1074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" filled="f" stroked="f" strokeweight=".25pt">
                <v:textbox inset="1pt,1pt,1pt,1pt">
                  <w:txbxContent>
                    <w:p w14:paraId="146A1331" w14:textId="130E3FD8" w:rsidR="000D7088" w:rsidRPr="000D7088" w:rsidRDefault="000D7088" w:rsidP="00120EF4">
                      <w:pPr>
                        <w:spacing w:line="200" w:lineRule="atLeast"/>
                        <w:jc w:val="center"/>
                        <w:rPr>
                          <w:rFonts w:ascii="Arial" w:hAnsi="Arial" w:cs="Arial"/>
                          <w:i/>
                          <w:szCs w:val="22"/>
                        </w:rPr>
                      </w:pPr>
                      <w:r w:rsidRPr="000D7088">
                        <w:rPr>
                          <w:rFonts w:ascii="Arial" w:hAnsi="Arial" w:cs="Arial"/>
                          <w:i/>
                        </w:rPr>
                        <w:t xml:space="preserve">Отчет по практической подготовке при проведении </w:t>
                      </w:r>
                      <w:proofErr w:type="spellStart"/>
                      <w:r w:rsidR="002B1E0B">
                        <w:rPr>
                          <w:rFonts w:ascii="Arial" w:hAnsi="Arial" w:cs="Arial"/>
                          <w:i/>
                          <w:szCs w:val="22"/>
                        </w:rPr>
                        <w:t>призводственной</w:t>
                      </w:r>
                      <w:proofErr w:type="spellEnd"/>
                      <w:r w:rsidRPr="000D7088">
                        <w:rPr>
                          <w:rFonts w:ascii="Arial" w:hAnsi="Arial" w:cs="Arial"/>
                          <w:i/>
                          <w:szCs w:val="22"/>
                        </w:rPr>
                        <w:t xml:space="preserve"> практики </w:t>
                      </w:r>
                    </w:p>
                    <w:p w14:paraId="053FC42D" w14:textId="75352F72" w:rsidR="008E7A38" w:rsidRPr="000D7088" w:rsidRDefault="008E7A38" w:rsidP="00120EF4">
                      <w:pPr>
                        <w:spacing w:line="200" w:lineRule="atLeast"/>
                        <w:jc w:val="center"/>
                        <w:rPr>
                          <w:rFonts w:ascii="Arial" w:hAnsi="Arial" w:cs="Arial"/>
                          <w:i/>
                          <w:szCs w:val="22"/>
                        </w:rPr>
                      </w:pPr>
                      <w:r w:rsidRPr="000D7088">
                        <w:rPr>
                          <w:rFonts w:ascii="Arial" w:hAnsi="Arial" w:cs="Arial"/>
                          <w:i/>
                          <w:szCs w:val="22"/>
                        </w:rPr>
                        <w:t>«</w:t>
                      </w:r>
                      <w:r w:rsidR="002E690D" w:rsidRPr="000D7088">
                        <w:rPr>
                          <w:rFonts w:ascii="Arial" w:hAnsi="Arial" w:cs="Arial"/>
                          <w:i/>
                          <w:szCs w:val="22"/>
                        </w:rPr>
                        <w:t>Научно-исследовательская</w:t>
                      </w:r>
                      <w:r w:rsidR="002E690D" w:rsidRPr="000D7088">
                        <w:rPr>
                          <w:rFonts w:ascii="Arial" w:hAnsi="Arial" w:cs="Arial"/>
                          <w:i/>
                          <w:sz w:val="22"/>
                          <w:szCs w:val="24"/>
                        </w:rPr>
                        <w:t xml:space="preserve"> </w:t>
                      </w:r>
                      <w:r w:rsidR="002E690D" w:rsidRPr="000D7088">
                        <w:rPr>
                          <w:rFonts w:ascii="Arial" w:hAnsi="Arial" w:cs="Arial"/>
                          <w:i/>
                          <w:szCs w:val="22"/>
                        </w:rPr>
                        <w:t>работа</w:t>
                      </w:r>
                      <w:r w:rsidRPr="000D7088">
                        <w:rPr>
                          <w:rFonts w:ascii="Arial" w:hAnsi="Arial" w:cs="Arial"/>
                          <w:i/>
                          <w:szCs w:val="22"/>
                        </w:rPr>
                        <w:t>»</w:t>
                      </w:r>
                    </w:p>
                    <w:p w14:paraId="6240D935" w14:textId="423AF32A" w:rsidR="006961E8" w:rsidRPr="003E66B5" w:rsidRDefault="006961E8" w:rsidP="003E66B5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</w:p>
                  </w:txbxContent>
                </v:textbox>
              </v:rect>
              <v:line id="Line 225" o:spid="_x0000_s1075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  <v:line id="Line 226" o:spid="_x0000_s1076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+swgAAANs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" strokeweight="2pt"/>
              <v:line id="Line 227" o:spid="_x0000_s1077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HbvQAAANsAAAAPAAAAZHJzL2Rvd25yZXYueG1sRE+9CsIw&#10;EN4F3yGc4Kapi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xSax270AAADbAAAADwAAAAAAAAAA&#10;AAAAAAAHAgAAZHJzL2Rvd25yZXYueG1sUEsFBgAAAAADAAMAtwAAAPECAAAAAA==&#10;" strokeweight="2pt"/>
              <v:rect id="Rectangle 228" o:spid="_x0000_s1078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" filled="f" stroked="f" strokeweight=".25pt">
                <v:textbox inset="1pt,1pt,1pt,1pt">
                  <w:txbxContent>
                    <w:p w14:paraId="75FBF213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proofErr w:type="spellStart"/>
                      <w:r w:rsidRPr="00996EE9">
                        <w:rPr>
                          <w:rFonts w:ascii="Arial" w:hAnsi="Arial" w:cs="Arial"/>
                          <w:sz w:val="18"/>
                        </w:rPr>
                        <w:t>Лит</w:t>
                      </w:r>
                      <w:proofErr w:type="spellEnd"/>
                      <w:r w:rsidRPr="00996EE9">
                        <w:rPr>
                          <w:rFonts w:ascii="Arial" w:hAnsi="Arial" w:cs="Ari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29" o:spid="_x0000_s1079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" filled="f" stroked="f" strokeweight=".25pt">
                <v:textbox inset="1pt,1pt,1pt,1pt">
                  <w:txbxContent>
                    <w:p w14:paraId="7B58C201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230" o:spid="_x0000_s1080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  <v:textbox inset="1pt,1pt,1pt,1pt">
                  <w:txbxContent>
                    <w:p w14:paraId="7CAEF814" w14:textId="453E3863" w:rsidR="006961E8" w:rsidRPr="006E306D" w:rsidRDefault="008E7A38" w:rsidP="00EA6B6D">
                      <w:pPr>
                        <w:jc w:val="center"/>
                      </w:pPr>
                      <w:r>
                        <w:t>ХХ</w:t>
                      </w:r>
                    </w:p>
                  </w:txbxContent>
                </v:textbox>
              </v:rect>
              <v:line id="Line 231" o:spid="_x0000_s1081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" strokeweight="1pt"/>
              <v:line id="Line 232" o:spid="_x0000_s1082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" strokeweight="1pt"/>
              <v:rect id="Rectangle 233" o:spid="_x0000_s1083" style="position:absolute;left:14296;top:19221;width:5607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" filled="f" stroked="f" strokeweight=".25pt">
                <v:textbox inset="1pt,1pt,1pt,1pt">
                  <w:txbxContent>
                    <w:p w14:paraId="67AEE607" w14:textId="77777777" w:rsidR="006961E8" w:rsidRPr="003376D8" w:rsidRDefault="006961E8" w:rsidP="003376D8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3376D8">
                        <w:rPr>
                          <w:i/>
                          <w:sz w:val="24"/>
                          <w:szCs w:val="24"/>
                        </w:rPr>
                        <w:t>ДГТУ</w:t>
                      </w:r>
                    </w:p>
                    <w:p w14:paraId="3BBB98DF" w14:textId="0692BF46" w:rsidR="006961E8" w:rsidRPr="003376D8" w:rsidRDefault="006961E8" w:rsidP="003376D8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3376D8">
                        <w:rPr>
                          <w:i/>
                          <w:sz w:val="24"/>
                          <w:szCs w:val="24"/>
                        </w:rPr>
                        <w:t>Кафедра «</w:t>
                      </w:r>
                      <w:r w:rsidR="008E7A38">
                        <w:rPr>
                          <w:i/>
                          <w:sz w:val="24"/>
                          <w:szCs w:val="24"/>
                        </w:rPr>
                        <w:t>УК</w:t>
                      </w:r>
                      <w:r w:rsidRPr="003376D8">
                        <w:rPr>
                          <w:i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040" behindDoc="1" locked="0" layoutInCell="1" allowOverlap="1" wp14:anchorId="63B4A3DA" wp14:editId="23FED0DE">
              <wp:simplePos x="0" y="0"/>
              <wp:positionH relativeFrom="column">
                <wp:posOffset>612775</wp:posOffset>
              </wp:positionH>
              <wp:positionV relativeFrom="paragraph">
                <wp:posOffset>-370840</wp:posOffset>
              </wp:positionV>
              <wp:extent cx="685800" cy="146050"/>
              <wp:effectExtent l="0" t="0" r="0" b="0"/>
              <wp:wrapNone/>
              <wp:docPr id="44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146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0B893" w14:textId="77777777" w:rsidR="006961E8" w:rsidRPr="00076E6B" w:rsidRDefault="006961E8" w:rsidP="00076E6B"/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B4A3DA" id="_x0000_t202" coordsize="21600,21600" o:spt="202" path="m,l,21600r21600,l21600,xe">
              <v:stroke joinstyle="miter"/>
              <v:path gradientshapeok="t" o:connecttype="rect"/>
            </v:shapetype>
            <v:shape id="_x0000_s1084" type="#_x0000_t202" style="position:absolute;margin-left:48.25pt;margin-top:-29.2pt;width:54pt;height:11.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" stroked="f">
              <v:textbox style="mso-fit-shape-to-text:t" inset="0,0,0,0">
                <w:txbxContent>
                  <w:p w14:paraId="2800B893" w14:textId="77777777" w:rsidR="006961E8" w:rsidRPr="00076E6B" w:rsidRDefault="006961E8" w:rsidP="00076E6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9A3D6" w14:textId="77777777" w:rsidR="00403F35" w:rsidRDefault="00403F35">
      <w:r>
        <w:separator/>
      </w:r>
    </w:p>
  </w:footnote>
  <w:footnote w:type="continuationSeparator" w:id="0">
    <w:p w14:paraId="3B64D2A0" w14:textId="77777777" w:rsidR="00403F35" w:rsidRDefault="00403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B5670" w14:textId="77777777" w:rsidR="006961E8" w:rsidRDefault="006961E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6AFC7B9" w14:textId="77777777" w:rsidR="006961E8" w:rsidRDefault="006961E8">
    <w:pPr>
      <w:pStyle w:val="a3"/>
      <w:ind w:right="360"/>
    </w:pPr>
  </w:p>
  <w:p w14:paraId="008DF787" w14:textId="77777777" w:rsidR="006961E8" w:rsidRDefault="006961E8"/>
  <w:p w14:paraId="615D980F" w14:textId="77777777" w:rsidR="006961E8" w:rsidRDefault="006961E8"/>
  <w:p w14:paraId="5E9F631F" w14:textId="77777777" w:rsidR="006961E8" w:rsidRDefault="006961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EB255" w14:textId="77777777" w:rsidR="002B1E0B" w:rsidRDefault="002B1E0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5910" w14:textId="77777777" w:rsidR="002B1E0B" w:rsidRDefault="002B1E0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A2894" w14:textId="77777777" w:rsidR="006961E8" w:rsidRDefault="006961E8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298" distR="114298" simplePos="0" relativeHeight="251676160" behindDoc="0" locked="0" layoutInCell="1" allowOverlap="1" wp14:anchorId="76F64913" wp14:editId="615E5C9B">
              <wp:simplePos x="0" y="0"/>
              <wp:positionH relativeFrom="page">
                <wp:posOffset>663574</wp:posOffset>
              </wp:positionH>
              <wp:positionV relativeFrom="page">
                <wp:posOffset>231140</wp:posOffset>
              </wp:positionV>
              <wp:extent cx="0" cy="10212705"/>
              <wp:effectExtent l="0" t="0" r="0" b="17145"/>
              <wp:wrapNone/>
              <wp:docPr id="3633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127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4EC30" id="Line 65" o:spid="_x0000_s1026" style="position:absolute;z-index:251676160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52.25pt,18.2pt" to="52.2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75136" behindDoc="0" locked="0" layoutInCell="1" allowOverlap="1" wp14:anchorId="7C138623" wp14:editId="140DF922">
              <wp:simplePos x="0" y="0"/>
              <wp:positionH relativeFrom="page">
                <wp:posOffset>7252334</wp:posOffset>
              </wp:positionH>
              <wp:positionV relativeFrom="page">
                <wp:posOffset>231140</wp:posOffset>
              </wp:positionV>
              <wp:extent cx="0" cy="10212705"/>
              <wp:effectExtent l="0" t="0" r="0" b="17145"/>
              <wp:wrapNone/>
              <wp:docPr id="3632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127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E2704" id="Line 64" o:spid="_x0000_s1026" style="position:absolute;z-index:25167513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571.05pt,18.2pt" to="571.0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4112" behindDoc="0" locked="0" layoutInCell="1" allowOverlap="1" wp14:anchorId="771B501C" wp14:editId="6DDD3C4D">
              <wp:simplePos x="0" y="0"/>
              <wp:positionH relativeFrom="page">
                <wp:posOffset>663575</wp:posOffset>
              </wp:positionH>
              <wp:positionV relativeFrom="page">
                <wp:posOffset>231139</wp:posOffset>
              </wp:positionV>
              <wp:extent cx="6588125" cy="0"/>
              <wp:effectExtent l="0" t="0" r="3175" b="0"/>
              <wp:wrapNone/>
              <wp:docPr id="3631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D89413" id="Line 63" o:spid="_x0000_s1026" style="position:absolute;z-index:25167411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18.2pt" to="571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">
              <w10:wrap anchorx="page" anchory="page"/>
            </v:line>
          </w:pict>
        </mc:Fallback>
      </mc:AlternateContent>
    </w:r>
  </w:p>
  <w:p w14:paraId="3A83AACE" w14:textId="77777777" w:rsidR="006961E8" w:rsidRDefault="006961E8"/>
  <w:p w14:paraId="683C7008" w14:textId="77777777" w:rsidR="006961E8" w:rsidRDefault="006961E8"/>
  <w:p w14:paraId="71A2E2E2" w14:textId="77777777" w:rsidR="006961E8" w:rsidRDefault="006961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"/>
      <w:lvlJc w:val="left"/>
      <w:pPr>
        <w:tabs>
          <w:tab w:val="num" w:pos="2421"/>
        </w:tabs>
        <w:ind w:left="2421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  <w:sz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</w:abstractNum>
  <w:abstractNum w:abstractNumId="4" w15:restartNumberingAfterBreak="0">
    <w:nsid w:val="00000384"/>
    <w:multiLevelType w:val="hybridMultilevel"/>
    <w:tmpl w:val="7C682E18"/>
    <w:lvl w:ilvl="0" w:tplc="DF043A28">
      <w:start w:val="1"/>
      <w:numFmt w:val="bullet"/>
      <w:lvlText w:val="-"/>
      <w:lvlJc w:val="left"/>
    </w:lvl>
    <w:lvl w:ilvl="1" w:tplc="8CECE194">
      <w:numFmt w:val="decimal"/>
      <w:lvlText w:val=""/>
      <w:lvlJc w:val="left"/>
    </w:lvl>
    <w:lvl w:ilvl="2" w:tplc="829E7F2A">
      <w:numFmt w:val="decimal"/>
      <w:lvlText w:val=""/>
      <w:lvlJc w:val="left"/>
    </w:lvl>
    <w:lvl w:ilvl="3" w:tplc="CBB0B994">
      <w:numFmt w:val="decimal"/>
      <w:lvlText w:val=""/>
      <w:lvlJc w:val="left"/>
    </w:lvl>
    <w:lvl w:ilvl="4" w:tplc="10FCCF8E">
      <w:numFmt w:val="decimal"/>
      <w:lvlText w:val=""/>
      <w:lvlJc w:val="left"/>
    </w:lvl>
    <w:lvl w:ilvl="5" w:tplc="F7CAC912">
      <w:numFmt w:val="decimal"/>
      <w:lvlText w:val=""/>
      <w:lvlJc w:val="left"/>
    </w:lvl>
    <w:lvl w:ilvl="6" w:tplc="5992AC32">
      <w:numFmt w:val="decimal"/>
      <w:lvlText w:val=""/>
      <w:lvlJc w:val="left"/>
    </w:lvl>
    <w:lvl w:ilvl="7" w:tplc="A6E89F52">
      <w:numFmt w:val="decimal"/>
      <w:lvlText w:val=""/>
      <w:lvlJc w:val="left"/>
    </w:lvl>
    <w:lvl w:ilvl="8" w:tplc="B186144E">
      <w:numFmt w:val="decimal"/>
      <w:lvlText w:val=""/>
      <w:lvlJc w:val="left"/>
    </w:lvl>
  </w:abstractNum>
  <w:abstractNum w:abstractNumId="5" w15:restartNumberingAfterBreak="0">
    <w:nsid w:val="00000677"/>
    <w:multiLevelType w:val="hybridMultilevel"/>
    <w:tmpl w:val="78FCF83A"/>
    <w:lvl w:ilvl="0" w:tplc="7AEE634C">
      <w:start w:val="1"/>
      <w:numFmt w:val="bullet"/>
      <w:lvlText w:val="и"/>
      <w:lvlJc w:val="left"/>
    </w:lvl>
    <w:lvl w:ilvl="1" w:tplc="F28453C0">
      <w:start w:val="1"/>
      <w:numFmt w:val="bullet"/>
      <w:lvlText w:val="В"/>
      <w:lvlJc w:val="left"/>
    </w:lvl>
    <w:lvl w:ilvl="2" w:tplc="62828B70">
      <w:numFmt w:val="decimal"/>
      <w:lvlText w:val=""/>
      <w:lvlJc w:val="left"/>
    </w:lvl>
    <w:lvl w:ilvl="3" w:tplc="B8262BE0">
      <w:numFmt w:val="decimal"/>
      <w:lvlText w:val=""/>
      <w:lvlJc w:val="left"/>
    </w:lvl>
    <w:lvl w:ilvl="4" w:tplc="9FEE120A">
      <w:numFmt w:val="decimal"/>
      <w:lvlText w:val=""/>
      <w:lvlJc w:val="left"/>
    </w:lvl>
    <w:lvl w:ilvl="5" w:tplc="72361BA4">
      <w:numFmt w:val="decimal"/>
      <w:lvlText w:val=""/>
      <w:lvlJc w:val="left"/>
    </w:lvl>
    <w:lvl w:ilvl="6" w:tplc="E244E88C">
      <w:numFmt w:val="decimal"/>
      <w:lvlText w:val=""/>
      <w:lvlJc w:val="left"/>
    </w:lvl>
    <w:lvl w:ilvl="7" w:tplc="CF9420CE">
      <w:numFmt w:val="decimal"/>
      <w:lvlText w:val=""/>
      <w:lvlJc w:val="left"/>
    </w:lvl>
    <w:lvl w:ilvl="8" w:tplc="F9FAB2A2">
      <w:numFmt w:val="decimal"/>
      <w:lvlText w:val=""/>
      <w:lvlJc w:val="left"/>
    </w:lvl>
  </w:abstractNum>
  <w:abstractNum w:abstractNumId="6" w15:restartNumberingAfterBreak="0">
    <w:nsid w:val="000016D4"/>
    <w:multiLevelType w:val="hybridMultilevel"/>
    <w:tmpl w:val="E76806D6"/>
    <w:lvl w:ilvl="0" w:tplc="B578638C">
      <w:start w:val="9"/>
      <w:numFmt w:val="decimal"/>
      <w:lvlText w:val="%1."/>
      <w:lvlJc w:val="left"/>
    </w:lvl>
    <w:lvl w:ilvl="1" w:tplc="538E04F4">
      <w:numFmt w:val="decimal"/>
      <w:lvlText w:val=""/>
      <w:lvlJc w:val="left"/>
    </w:lvl>
    <w:lvl w:ilvl="2" w:tplc="45BE0ED8">
      <w:numFmt w:val="decimal"/>
      <w:lvlText w:val=""/>
      <w:lvlJc w:val="left"/>
    </w:lvl>
    <w:lvl w:ilvl="3" w:tplc="B55AE384">
      <w:numFmt w:val="decimal"/>
      <w:lvlText w:val=""/>
      <w:lvlJc w:val="left"/>
    </w:lvl>
    <w:lvl w:ilvl="4" w:tplc="C9869AEE">
      <w:numFmt w:val="decimal"/>
      <w:lvlText w:val=""/>
      <w:lvlJc w:val="left"/>
    </w:lvl>
    <w:lvl w:ilvl="5" w:tplc="25EAFC4A">
      <w:numFmt w:val="decimal"/>
      <w:lvlText w:val=""/>
      <w:lvlJc w:val="left"/>
    </w:lvl>
    <w:lvl w:ilvl="6" w:tplc="50AADF44">
      <w:numFmt w:val="decimal"/>
      <w:lvlText w:val=""/>
      <w:lvlJc w:val="left"/>
    </w:lvl>
    <w:lvl w:ilvl="7" w:tplc="CA64DC74">
      <w:numFmt w:val="decimal"/>
      <w:lvlText w:val=""/>
      <w:lvlJc w:val="left"/>
    </w:lvl>
    <w:lvl w:ilvl="8" w:tplc="DB8C1BDE">
      <w:numFmt w:val="decimal"/>
      <w:lvlText w:val=""/>
      <w:lvlJc w:val="left"/>
    </w:lvl>
  </w:abstractNum>
  <w:abstractNum w:abstractNumId="7" w15:restartNumberingAfterBreak="0">
    <w:nsid w:val="00001850"/>
    <w:multiLevelType w:val="hybridMultilevel"/>
    <w:tmpl w:val="6040D15E"/>
    <w:lvl w:ilvl="0" w:tplc="B10CC8A0">
      <w:start w:val="5"/>
      <w:numFmt w:val="decimal"/>
      <w:lvlText w:val="%1."/>
      <w:lvlJc w:val="left"/>
    </w:lvl>
    <w:lvl w:ilvl="1" w:tplc="52F85B50">
      <w:numFmt w:val="decimal"/>
      <w:lvlText w:val=""/>
      <w:lvlJc w:val="left"/>
    </w:lvl>
    <w:lvl w:ilvl="2" w:tplc="A3A0BAAC">
      <w:numFmt w:val="decimal"/>
      <w:lvlText w:val=""/>
      <w:lvlJc w:val="left"/>
    </w:lvl>
    <w:lvl w:ilvl="3" w:tplc="06F65866">
      <w:numFmt w:val="decimal"/>
      <w:lvlText w:val=""/>
      <w:lvlJc w:val="left"/>
    </w:lvl>
    <w:lvl w:ilvl="4" w:tplc="DDA8F9AA">
      <w:numFmt w:val="decimal"/>
      <w:lvlText w:val=""/>
      <w:lvlJc w:val="left"/>
    </w:lvl>
    <w:lvl w:ilvl="5" w:tplc="B950A166">
      <w:numFmt w:val="decimal"/>
      <w:lvlText w:val=""/>
      <w:lvlJc w:val="left"/>
    </w:lvl>
    <w:lvl w:ilvl="6" w:tplc="32D22472">
      <w:numFmt w:val="decimal"/>
      <w:lvlText w:val=""/>
      <w:lvlJc w:val="left"/>
    </w:lvl>
    <w:lvl w:ilvl="7" w:tplc="AB48865C">
      <w:numFmt w:val="decimal"/>
      <w:lvlText w:val=""/>
      <w:lvlJc w:val="left"/>
    </w:lvl>
    <w:lvl w:ilvl="8" w:tplc="0ACECE46">
      <w:numFmt w:val="decimal"/>
      <w:lvlText w:val=""/>
      <w:lvlJc w:val="left"/>
    </w:lvl>
  </w:abstractNum>
  <w:abstractNum w:abstractNumId="8" w15:restartNumberingAfterBreak="0">
    <w:nsid w:val="000018D7"/>
    <w:multiLevelType w:val="hybridMultilevel"/>
    <w:tmpl w:val="B6CC4A50"/>
    <w:lvl w:ilvl="0" w:tplc="69509E80">
      <w:start w:val="1"/>
      <w:numFmt w:val="bullet"/>
      <w:lvlText w:val="•"/>
      <w:lvlJc w:val="left"/>
    </w:lvl>
    <w:lvl w:ilvl="1" w:tplc="0AAA5E34">
      <w:numFmt w:val="decimal"/>
      <w:lvlText w:val=""/>
      <w:lvlJc w:val="left"/>
    </w:lvl>
    <w:lvl w:ilvl="2" w:tplc="477CCAA4">
      <w:numFmt w:val="decimal"/>
      <w:lvlText w:val=""/>
      <w:lvlJc w:val="left"/>
    </w:lvl>
    <w:lvl w:ilvl="3" w:tplc="79BC7F3E">
      <w:numFmt w:val="decimal"/>
      <w:lvlText w:val=""/>
      <w:lvlJc w:val="left"/>
    </w:lvl>
    <w:lvl w:ilvl="4" w:tplc="F3F6D58E">
      <w:numFmt w:val="decimal"/>
      <w:lvlText w:val=""/>
      <w:lvlJc w:val="left"/>
    </w:lvl>
    <w:lvl w:ilvl="5" w:tplc="2658862C">
      <w:numFmt w:val="decimal"/>
      <w:lvlText w:val=""/>
      <w:lvlJc w:val="left"/>
    </w:lvl>
    <w:lvl w:ilvl="6" w:tplc="C3FAD176">
      <w:numFmt w:val="decimal"/>
      <w:lvlText w:val=""/>
      <w:lvlJc w:val="left"/>
    </w:lvl>
    <w:lvl w:ilvl="7" w:tplc="3C307DF0">
      <w:numFmt w:val="decimal"/>
      <w:lvlText w:val=""/>
      <w:lvlJc w:val="left"/>
    </w:lvl>
    <w:lvl w:ilvl="8" w:tplc="F0F23D50">
      <w:numFmt w:val="decimal"/>
      <w:lvlText w:val=""/>
      <w:lvlJc w:val="left"/>
    </w:lvl>
  </w:abstractNum>
  <w:abstractNum w:abstractNumId="9" w15:restartNumberingAfterBreak="0">
    <w:nsid w:val="00001916"/>
    <w:multiLevelType w:val="hybridMultilevel"/>
    <w:tmpl w:val="BCEC61F2"/>
    <w:lvl w:ilvl="0" w:tplc="0DBA0CE8">
      <w:start w:val="1"/>
      <w:numFmt w:val="bullet"/>
      <w:lvlText w:val="-"/>
      <w:lvlJc w:val="left"/>
    </w:lvl>
    <w:lvl w:ilvl="1" w:tplc="745C8614">
      <w:numFmt w:val="decimal"/>
      <w:lvlText w:val=""/>
      <w:lvlJc w:val="left"/>
    </w:lvl>
    <w:lvl w:ilvl="2" w:tplc="56929F32">
      <w:numFmt w:val="decimal"/>
      <w:lvlText w:val=""/>
      <w:lvlJc w:val="left"/>
    </w:lvl>
    <w:lvl w:ilvl="3" w:tplc="BDD65F5E">
      <w:numFmt w:val="decimal"/>
      <w:lvlText w:val=""/>
      <w:lvlJc w:val="left"/>
    </w:lvl>
    <w:lvl w:ilvl="4" w:tplc="F29A8396">
      <w:numFmt w:val="decimal"/>
      <w:lvlText w:val=""/>
      <w:lvlJc w:val="left"/>
    </w:lvl>
    <w:lvl w:ilvl="5" w:tplc="7CE4A12E">
      <w:numFmt w:val="decimal"/>
      <w:lvlText w:val=""/>
      <w:lvlJc w:val="left"/>
    </w:lvl>
    <w:lvl w:ilvl="6" w:tplc="F3AA540E">
      <w:numFmt w:val="decimal"/>
      <w:lvlText w:val=""/>
      <w:lvlJc w:val="left"/>
    </w:lvl>
    <w:lvl w:ilvl="7" w:tplc="3244D9BE">
      <w:numFmt w:val="decimal"/>
      <w:lvlText w:val=""/>
      <w:lvlJc w:val="left"/>
    </w:lvl>
    <w:lvl w:ilvl="8" w:tplc="FF8E990C">
      <w:numFmt w:val="decimal"/>
      <w:lvlText w:val=""/>
      <w:lvlJc w:val="left"/>
    </w:lvl>
  </w:abstractNum>
  <w:abstractNum w:abstractNumId="10" w15:restartNumberingAfterBreak="0">
    <w:nsid w:val="00001953"/>
    <w:multiLevelType w:val="hybridMultilevel"/>
    <w:tmpl w:val="CE6ED648"/>
    <w:lvl w:ilvl="0" w:tplc="2D429F3E">
      <w:start w:val="1"/>
      <w:numFmt w:val="bullet"/>
      <w:lvlText w:val="•"/>
      <w:lvlJc w:val="left"/>
    </w:lvl>
    <w:lvl w:ilvl="1" w:tplc="8AD4538C">
      <w:numFmt w:val="decimal"/>
      <w:lvlText w:val=""/>
      <w:lvlJc w:val="left"/>
    </w:lvl>
    <w:lvl w:ilvl="2" w:tplc="A7E6BCC8">
      <w:numFmt w:val="decimal"/>
      <w:lvlText w:val=""/>
      <w:lvlJc w:val="left"/>
    </w:lvl>
    <w:lvl w:ilvl="3" w:tplc="CF3E2EDA">
      <w:numFmt w:val="decimal"/>
      <w:lvlText w:val=""/>
      <w:lvlJc w:val="left"/>
    </w:lvl>
    <w:lvl w:ilvl="4" w:tplc="D4DA39FC">
      <w:numFmt w:val="decimal"/>
      <w:lvlText w:val=""/>
      <w:lvlJc w:val="left"/>
    </w:lvl>
    <w:lvl w:ilvl="5" w:tplc="0BE81DE0">
      <w:numFmt w:val="decimal"/>
      <w:lvlText w:val=""/>
      <w:lvlJc w:val="left"/>
    </w:lvl>
    <w:lvl w:ilvl="6" w:tplc="9A2E72E4">
      <w:numFmt w:val="decimal"/>
      <w:lvlText w:val=""/>
      <w:lvlJc w:val="left"/>
    </w:lvl>
    <w:lvl w:ilvl="7" w:tplc="3676B028">
      <w:numFmt w:val="decimal"/>
      <w:lvlText w:val=""/>
      <w:lvlJc w:val="left"/>
    </w:lvl>
    <w:lvl w:ilvl="8" w:tplc="67826552">
      <w:numFmt w:val="decimal"/>
      <w:lvlText w:val=""/>
      <w:lvlJc w:val="left"/>
    </w:lvl>
  </w:abstractNum>
  <w:abstractNum w:abstractNumId="11" w15:restartNumberingAfterBreak="0">
    <w:nsid w:val="000022CD"/>
    <w:multiLevelType w:val="hybridMultilevel"/>
    <w:tmpl w:val="73B0AFEE"/>
    <w:lvl w:ilvl="0" w:tplc="D9426348">
      <w:start w:val="1"/>
      <w:numFmt w:val="bullet"/>
      <w:lvlText w:val="-"/>
      <w:lvlJc w:val="left"/>
    </w:lvl>
    <w:lvl w:ilvl="1" w:tplc="5E44BA2E">
      <w:numFmt w:val="decimal"/>
      <w:lvlText w:val=""/>
      <w:lvlJc w:val="left"/>
    </w:lvl>
    <w:lvl w:ilvl="2" w:tplc="2716B918">
      <w:numFmt w:val="decimal"/>
      <w:lvlText w:val=""/>
      <w:lvlJc w:val="left"/>
    </w:lvl>
    <w:lvl w:ilvl="3" w:tplc="407077F8">
      <w:numFmt w:val="decimal"/>
      <w:lvlText w:val=""/>
      <w:lvlJc w:val="left"/>
    </w:lvl>
    <w:lvl w:ilvl="4" w:tplc="EDF457E8">
      <w:numFmt w:val="decimal"/>
      <w:lvlText w:val=""/>
      <w:lvlJc w:val="left"/>
    </w:lvl>
    <w:lvl w:ilvl="5" w:tplc="DD9672D0">
      <w:numFmt w:val="decimal"/>
      <w:lvlText w:val=""/>
      <w:lvlJc w:val="left"/>
    </w:lvl>
    <w:lvl w:ilvl="6" w:tplc="2A94D0D2">
      <w:numFmt w:val="decimal"/>
      <w:lvlText w:val=""/>
      <w:lvlJc w:val="left"/>
    </w:lvl>
    <w:lvl w:ilvl="7" w:tplc="8D5CA6EC">
      <w:numFmt w:val="decimal"/>
      <w:lvlText w:val=""/>
      <w:lvlJc w:val="left"/>
    </w:lvl>
    <w:lvl w:ilvl="8" w:tplc="2FFC4196">
      <w:numFmt w:val="decimal"/>
      <w:lvlText w:val=""/>
      <w:lvlJc w:val="left"/>
    </w:lvl>
  </w:abstractNum>
  <w:abstractNum w:abstractNumId="12" w15:restartNumberingAfterBreak="0">
    <w:nsid w:val="0000261E"/>
    <w:multiLevelType w:val="hybridMultilevel"/>
    <w:tmpl w:val="AC12A746"/>
    <w:lvl w:ilvl="0" w:tplc="B1D262F6">
      <w:start w:val="1"/>
      <w:numFmt w:val="bullet"/>
      <w:lvlText w:val="-"/>
      <w:lvlJc w:val="left"/>
    </w:lvl>
    <w:lvl w:ilvl="1" w:tplc="094AB0DA">
      <w:numFmt w:val="decimal"/>
      <w:lvlText w:val=""/>
      <w:lvlJc w:val="left"/>
    </w:lvl>
    <w:lvl w:ilvl="2" w:tplc="0E52DF58">
      <w:numFmt w:val="decimal"/>
      <w:lvlText w:val=""/>
      <w:lvlJc w:val="left"/>
    </w:lvl>
    <w:lvl w:ilvl="3" w:tplc="D92615CA">
      <w:numFmt w:val="decimal"/>
      <w:lvlText w:val=""/>
      <w:lvlJc w:val="left"/>
    </w:lvl>
    <w:lvl w:ilvl="4" w:tplc="41AE1676">
      <w:numFmt w:val="decimal"/>
      <w:lvlText w:val=""/>
      <w:lvlJc w:val="left"/>
    </w:lvl>
    <w:lvl w:ilvl="5" w:tplc="34BEE6AC">
      <w:numFmt w:val="decimal"/>
      <w:lvlText w:val=""/>
      <w:lvlJc w:val="left"/>
    </w:lvl>
    <w:lvl w:ilvl="6" w:tplc="FCEA4F8A">
      <w:numFmt w:val="decimal"/>
      <w:lvlText w:val=""/>
      <w:lvlJc w:val="left"/>
    </w:lvl>
    <w:lvl w:ilvl="7" w:tplc="EB804CEE">
      <w:numFmt w:val="decimal"/>
      <w:lvlText w:val=""/>
      <w:lvlJc w:val="left"/>
    </w:lvl>
    <w:lvl w:ilvl="8" w:tplc="9E2A5596">
      <w:numFmt w:val="decimal"/>
      <w:lvlText w:val=""/>
      <w:lvlJc w:val="left"/>
    </w:lvl>
  </w:abstractNum>
  <w:abstractNum w:abstractNumId="13" w15:restartNumberingAfterBreak="0">
    <w:nsid w:val="0000288F"/>
    <w:multiLevelType w:val="hybridMultilevel"/>
    <w:tmpl w:val="1E74AC0C"/>
    <w:lvl w:ilvl="0" w:tplc="BB66AFDA">
      <w:start w:val="1"/>
      <w:numFmt w:val="bullet"/>
      <w:lvlText w:val="С"/>
      <w:lvlJc w:val="left"/>
    </w:lvl>
    <w:lvl w:ilvl="1" w:tplc="F0AE0306">
      <w:numFmt w:val="decimal"/>
      <w:lvlText w:val=""/>
      <w:lvlJc w:val="left"/>
    </w:lvl>
    <w:lvl w:ilvl="2" w:tplc="7BAA8480">
      <w:numFmt w:val="decimal"/>
      <w:lvlText w:val=""/>
      <w:lvlJc w:val="left"/>
    </w:lvl>
    <w:lvl w:ilvl="3" w:tplc="9F22790E">
      <w:numFmt w:val="decimal"/>
      <w:lvlText w:val=""/>
      <w:lvlJc w:val="left"/>
    </w:lvl>
    <w:lvl w:ilvl="4" w:tplc="9A38FFCA">
      <w:numFmt w:val="decimal"/>
      <w:lvlText w:val=""/>
      <w:lvlJc w:val="left"/>
    </w:lvl>
    <w:lvl w:ilvl="5" w:tplc="7D0CAFCA">
      <w:numFmt w:val="decimal"/>
      <w:lvlText w:val=""/>
      <w:lvlJc w:val="left"/>
    </w:lvl>
    <w:lvl w:ilvl="6" w:tplc="6EAEAA3C">
      <w:numFmt w:val="decimal"/>
      <w:lvlText w:val=""/>
      <w:lvlJc w:val="left"/>
    </w:lvl>
    <w:lvl w:ilvl="7" w:tplc="4E4AE838">
      <w:numFmt w:val="decimal"/>
      <w:lvlText w:val=""/>
      <w:lvlJc w:val="left"/>
    </w:lvl>
    <w:lvl w:ilvl="8" w:tplc="30A48CC8">
      <w:numFmt w:val="decimal"/>
      <w:lvlText w:val=""/>
      <w:lvlJc w:val="left"/>
    </w:lvl>
  </w:abstractNum>
  <w:abstractNum w:abstractNumId="14" w15:restartNumberingAfterBreak="0">
    <w:nsid w:val="00002B00"/>
    <w:multiLevelType w:val="hybridMultilevel"/>
    <w:tmpl w:val="DC486EEC"/>
    <w:lvl w:ilvl="0" w:tplc="DAD84E4A">
      <w:start w:val="7"/>
      <w:numFmt w:val="decimal"/>
      <w:lvlText w:val="%1."/>
      <w:lvlJc w:val="left"/>
    </w:lvl>
    <w:lvl w:ilvl="1" w:tplc="C69A93CA">
      <w:numFmt w:val="decimal"/>
      <w:lvlText w:val=""/>
      <w:lvlJc w:val="left"/>
    </w:lvl>
    <w:lvl w:ilvl="2" w:tplc="4154C8D6">
      <w:numFmt w:val="decimal"/>
      <w:lvlText w:val=""/>
      <w:lvlJc w:val="left"/>
    </w:lvl>
    <w:lvl w:ilvl="3" w:tplc="471ED3E4">
      <w:numFmt w:val="decimal"/>
      <w:lvlText w:val=""/>
      <w:lvlJc w:val="left"/>
    </w:lvl>
    <w:lvl w:ilvl="4" w:tplc="8520872E">
      <w:numFmt w:val="decimal"/>
      <w:lvlText w:val=""/>
      <w:lvlJc w:val="left"/>
    </w:lvl>
    <w:lvl w:ilvl="5" w:tplc="7ACE9FF6">
      <w:numFmt w:val="decimal"/>
      <w:lvlText w:val=""/>
      <w:lvlJc w:val="left"/>
    </w:lvl>
    <w:lvl w:ilvl="6" w:tplc="0E3EB8A2">
      <w:numFmt w:val="decimal"/>
      <w:lvlText w:val=""/>
      <w:lvlJc w:val="left"/>
    </w:lvl>
    <w:lvl w:ilvl="7" w:tplc="B254CD46">
      <w:numFmt w:val="decimal"/>
      <w:lvlText w:val=""/>
      <w:lvlJc w:val="left"/>
    </w:lvl>
    <w:lvl w:ilvl="8" w:tplc="A4C6B2DA">
      <w:numFmt w:val="decimal"/>
      <w:lvlText w:val=""/>
      <w:lvlJc w:val="left"/>
    </w:lvl>
  </w:abstractNum>
  <w:abstractNum w:abstractNumId="15" w15:restartNumberingAfterBreak="0">
    <w:nsid w:val="000032E6"/>
    <w:multiLevelType w:val="hybridMultilevel"/>
    <w:tmpl w:val="ED58EC5E"/>
    <w:lvl w:ilvl="0" w:tplc="6164CA34">
      <w:start w:val="1"/>
      <w:numFmt w:val="bullet"/>
      <w:lvlText w:val="-"/>
      <w:lvlJc w:val="left"/>
    </w:lvl>
    <w:lvl w:ilvl="1" w:tplc="E6840414">
      <w:numFmt w:val="decimal"/>
      <w:lvlText w:val=""/>
      <w:lvlJc w:val="left"/>
    </w:lvl>
    <w:lvl w:ilvl="2" w:tplc="DBBE8BE6">
      <w:numFmt w:val="decimal"/>
      <w:lvlText w:val=""/>
      <w:lvlJc w:val="left"/>
    </w:lvl>
    <w:lvl w:ilvl="3" w:tplc="8488B710">
      <w:numFmt w:val="decimal"/>
      <w:lvlText w:val=""/>
      <w:lvlJc w:val="left"/>
    </w:lvl>
    <w:lvl w:ilvl="4" w:tplc="815E82F2">
      <w:numFmt w:val="decimal"/>
      <w:lvlText w:val=""/>
      <w:lvlJc w:val="left"/>
    </w:lvl>
    <w:lvl w:ilvl="5" w:tplc="E866331C">
      <w:numFmt w:val="decimal"/>
      <w:lvlText w:val=""/>
      <w:lvlJc w:val="left"/>
    </w:lvl>
    <w:lvl w:ilvl="6" w:tplc="200CCF84">
      <w:numFmt w:val="decimal"/>
      <w:lvlText w:val=""/>
      <w:lvlJc w:val="left"/>
    </w:lvl>
    <w:lvl w:ilvl="7" w:tplc="8DEAE66E">
      <w:numFmt w:val="decimal"/>
      <w:lvlText w:val=""/>
      <w:lvlJc w:val="left"/>
    </w:lvl>
    <w:lvl w:ilvl="8" w:tplc="D0561356">
      <w:numFmt w:val="decimal"/>
      <w:lvlText w:val=""/>
      <w:lvlJc w:val="left"/>
    </w:lvl>
  </w:abstractNum>
  <w:abstractNum w:abstractNumId="16" w15:restartNumberingAfterBreak="0">
    <w:nsid w:val="00003A61"/>
    <w:multiLevelType w:val="hybridMultilevel"/>
    <w:tmpl w:val="4E687C50"/>
    <w:lvl w:ilvl="0" w:tplc="A3AA4364">
      <w:start w:val="1"/>
      <w:numFmt w:val="bullet"/>
      <w:lvlText w:val="С"/>
      <w:lvlJc w:val="left"/>
    </w:lvl>
    <w:lvl w:ilvl="1" w:tplc="E5ACBB72">
      <w:numFmt w:val="decimal"/>
      <w:lvlText w:val=""/>
      <w:lvlJc w:val="left"/>
    </w:lvl>
    <w:lvl w:ilvl="2" w:tplc="981A8440">
      <w:numFmt w:val="decimal"/>
      <w:lvlText w:val=""/>
      <w:lvlJc w:val="left"/>
    </w:lvl>
    <w:lvl w:ilvl="3" w:tplc="13620922">
      <w:numFmt w:val="decimal"/>
      <w:lvlText w:val=""/>
      <w:lvlJc w:val="left"/>
    </w:lvl>
    <w:lvl w:ilvl="4" w:tplc="AAAAC974">
      <w:numFmt w:val="decimal"/>
      <w:lvlText w:val=""/>
      <w:lvlJc w:val="left"/>
    </w:lvl>
    <w:lvl w:ilvl="5" w:tplc="0D444E78">
      <w:numFmt w:val="decimal"/>
      <w:lvlText w:val=""/>
      <w:lvlJc w:val="left"/>
    </w:lvl>
    <w:lvl w:ilvl="6" w:tplc="D5A6F33C">
      <w:numFmt w:val="decimal"/>
      <w:lvlText w:val=""/>
      <w:lvlJc w:val="left"/>
    </w:lvl>
    <w:lvl w:ilvl="7" w:tplc="CEF8AEB2">
      <w:numFmt w:val="decimal"/>
      <w:lvlText w:val=""/>
      <w:lvlJc w:val="left"/>
    </w:lvl>
    <w:lvl w:ilvl="8" w:tplc="894A51A4">
      <w:numFmt w:val="decimal"/>
      <w:lvlText w:val=""/>
      <w:lvlJc w:val="left"/>
    </w:lvl>
  </w:abstractNum>
  <w:abstractNum w:abstractNumId="17" w15:restartNumberingAfterBreak="0">
    <w:nsid w:val="0000401D"/>
    <w:multiLevelType w:val="hybridMultilevel"/>
    <w:tmpl w:val="3BAA548E"/>
    <w:lvl w:ilvl="0" w:tplc="2BB06712">
      <w:start w:val="1"/>
      <w:numFmt w:val="bullet"/>
      <w:lvlText w:val="-"/>
      <w:lvlJc w:val="left"/>
    </w:lvl>
    <w:lvl w:ilvl="1" w:tplc="9990C086">
      <w:numFmt w:val="decimal"/>
      <w:lvlText w:val=""/>
      <w:lvlJc w:val="left"/>
    </w:lvl>
    <w:lvl w:ilvl="2" w:tplc="4F74A702">
      <w:numFmt w:val="decimal"/>
      <w:lvlText w:val=""/>
      <w:lvlJc w:val="left"/>
    </w:lvl>
    <w:lvl w:ilvl="3" w:tplc="74C4DDD2">
      <w:numFmt w:val="decimal"/>
      <w:lvlText w:val=""/>
      <w:lvlJc w:val="left"/>
    </w:lvl>
    <w:lvl w:ilvl="4" w:tplc="612C3F56">
      <w:numFmt w:val="decimal"/>
      <w:lvlText w:val=""/>
      <w:lvlJc w:val="left"/>
    </w:lvl>
    <w:lvl w:ilvl="5" w:tplc="3C760E16">
      <w:numFmt w:val="decimal"/>
      <w:lvlText w:val=""/>
      <w:lvlJc w:val="left"/>
    </w:lvl>
    <w:lvl w:ilvl="6" w:tplc="B6BE1C8A">
      <w:numFmt w:val="decimal"/>
      <w:lvlText w:val=""/>
      <w:lvlJc w:val="left"/>
    </w:lvl>
    <w:lvl w:ilvl="7" w:tplc="3FEE00BE">
      <w:numFmt w:val="decimal"/>
      <w:lvlText w:val=""/>
      <w:lvlJc w:val="left"/>
    </w:lvl>
    <w:lvl w:ilvl="8" w:tplc="E1C49B82">
      <w:numFmt w:val="decimal"/>
      <w:lvlText w:val=""/>
      <w:lvlJc w:val="left"/>
    </w:lvl>
  </w:abstractNum>
  <w:abstractNum w:abstractNumId="18" w15:restartNumberingAfterBreak="0">
    <w:nsid w:val="00004087"/>
    <w:multiLevelType w:val="hybridMultilevel"/>
    <w:tmpl w:val="C8A8920C"/>
    <w:lvl w:ilvl="0" w:tplc="50E48C92">
      <w:start w:val="1"/>
      <w:numFmt w:val="decimal"/>
      <w:lvlText w:val="%1."/>
      <w:lvlJc w:val="left"/>
    </w:lvl>
    <w:lvl w:ilvl="1" w:tplc="494C39D0">
      <w:numFmt w:val="decimal"/>
      <w:lvlText w:val=""/>
      <w:lvlJc w:val="left"/>
    </w:lvl>
    <w:lvl w:ilvl="2" w:tplc="44D4033E">
      <w:numFmt w:val="decimal"/>
      <w:lvlText w:val=""/>
      <w:lvlJc w:val="left"/>
    </w:lvl>
    <w:lvl w:ilvl="3" w:tplc="B94E6EDE">
      <w:numFmt w:val="decimal"/>
      <w:lvlText w:val=""/>
      <w:lvlJc w:val="left"/>
    </w:lvl>
    <w:lvl w:ilvl="4" w:tplc="D7F2DC86">
      <w:numFmt w:val="decimal"/>
      <w:lvlText w:val=""/>
      <w:lvlJc w:val="left"/>
    </w:lvl>
    <w:lvl w:ilvl="5" w:tplc="9CF85196">
      <w:numFmt w:val="decimal"/>
      <w:lvlText w:val=""/>
      <w:lvlJc w:val="left"/>
    </w:lvl>
    <w:lvl w:ilvl="6" w:tplc="46848AE2">
      <w:numFmt w:val="decimal"/>
      <w:lvlText w:val=""/>
      <w:lvlJc w:val="left"/>
    </w:lvl>
    <w:lvl w:ilvl="7" w:tplc="721AE480">
      <w:numFmt w:val="decimal"/>
      <w:lvlText w:val=""/>
      <w:lvlJc w:val="left"/>
    </w:lvl>
    <w:lvl w:ilvl="8" w:tplc="B6D827A0">
      <w:numFmt w:val="decimal"/>
      <w:lvlText w:val=""/>
      <w:lvlJc w:val="left"/>
    </w:lvl>
  </w:abstractNum>
  <w:abstractNum w:abstractNumId="19" w15:restartNumberingAfterBreak="0">
    <w:nsid w:val="00004402"/>
    <w:multiLevelType w:val="hybridMultilevel"/>
    <w:tmpl w:val="8F6CC3DE"/>
    <w:lvl w:ilvl="0" w:tplc="BFCA4AE0">
      <w:start w:val="1"/>
      <w:numFmt w:val="bullet"/>
      <w:lvlText w:val="-"/>
      <w:lvlJc w:val="left"/>
    </w:lvl>
    <w:lvl w:ilvl="1" w:tplc="D22C5A50">
      <w:numFmt w:val="decimal"/>
      <w:lvlText w:val=""/>
      <w:lvlJc w:val="left"/>
    </w:lvl>
    <w:lvl w:ilvl="2" w:tplc="3E6AD5AC">
      <w:numFmt w:val="decimal"/>
      <w:lvlText w:val=""/>
      <w:lvlJc w:val="left"/>
    </w:lvl>
    <w:lvl w:ilvl="3" w:tplc="B240C576">
      <w:numFmt w:val="decimal"/>
      <w:lvlText w:val=""/>
      <w:lvlJc w:val="left"/>
    </w:lvl>
    <w:lvl w:ilvl="4" w:tplc="E8A22752">
      <w:numFmt w:val="decimal"/>
      <w:lvlText w:val=""/>
      <w:lvlJc w:val="left"/>
    </w:lvl>
    <w:lvl w:ilvl="5" w:tplc="C51A20E2">
      <w:numFmt w:val="decimal"/>
      <w:lvlText w:val=""/>
      <w:lvlJc w:val="left"/>
    </w:lvl>
    <w:lvl w:ilvl="6" w:tplc="C9CC1688">
      <w:numFmt w:val="decimal"/>
      <w:lvlText w:val=""/>
      <w:lvlJc w:val="left"/>
    </w:lvl>
    <w:lvl w:ilvl="7" w:tplc="E700A2A2">
      <w:numFmt w:val="decimal"/>
      <w:lvlText w:val=""/>
      <w:lvlJc w:val="left"/>
    </w:lvl>
    <w:lvl w:ilvl="8" w:tplc="BDE22A30">
      <w:numFmt w:val="decimal"/>
      <w:lvlText w:val=""/>
      <w:lvlJc w:val="left"/>
    </w:lvl>
  </w:abstractNum>
  <w:abstractNum w:abstractNumId="20" w15:restartNumberingAfterBreak="0">
    <w:nsid w:val="0000489C"/>
    <w:multiLevelType w:val="hybridMultilevel"/>
    <w:tmpl w:val="ED128F4C"/>
    <w:lvl w:ilvl="0" w:tplc="E318C624">
      <w:start w:val="1"/>
      <w:numFmt w:val="bullet"/>
      <w:lvlText w:val="-"/>
      <w:lvlJc w:val="left"/>
    </w:lvl>
    <w:lvl w:ilvl="1" w:tplc="0774309A">
      <w:numFmt w:val="decimal"/>
      <w:lvlText w:val=""/>
      <w:lvlJc w:val="left"/>
    </w:lvl>
    <w:lvl w:ilvl="2" w:tplc="0A98EA06">
      <w:numFmt w:val="decimal"/>
      <w:lvlText w:val=""/>
      <w:lvlJc w:val="left"/>
    </w:lvl>
    <w:lvl w:ilvl="3" w:tplc="9E70BC10">
      <w:numFmt w:val="decimal"/>
      <w:lvlText w:val=""/>
      <w:lvlJc w:val="left"/>
    </w:lvl>
    <w:lvl w:ilvl="4" w:tplc="2EB2DFDE">
      <w:numFmt w:val="decimal"/>
      <w:lvlText w:val=""/>
      <w:lvlJc w:val="left"/>
    </w:lvl>
    <w:lvl w:ilvl="5" w:tplc="D3BA148A">
      <w:numFmt w:val="decimal"/>
      <w:lvlText w:val=""/>
      <w:lvlJc w:val="left"/>
    </w:lvl>
    <w:lvl w:ilvl="6" w:tplc="496E8B32">
      <w:numFmt w:val="decimal"/>
      <w:lvlText w:val=""/>
      <w:lvlJc w:val="left"/>
    </w:lvl>
    <w:lvl w:ilvl="7" w:tplc="86F846AE">
      <w:numFmt w:val="decimal"/>
      <w:lvlText w:val=""/>
      <w:lvlJc w:val="left"/>
    </w:lvl>
    <w:lvl w:ilvl="8" w:tplc="FC9C77C2">
      <w:numFmt w:val="decimal"/>
      <w:lvlText w:val=""/>
      <w:lvlJc w:val="left"/>
    </w:lvl>
  </w:abstractNum>
  <w:abstractNum w:abstractNumId="21" w15:restartNumberingAfterBreak="0">
    <w:nsid w:val="0000494A"/>
    <w:multiLevelType w:val="hybridMultilevel"/>
    <w:tmpl w:val="27BCAF7A"/>
    <w:lvl w:ilvl="0" w:tplc="5FAEEDBE">
      <w:start w:val="1"/>
      <w:numFmt w:val="bullet"/>
      <w:lvlText w:val="-"/>
      <w:lvlJc w:val="left"/>
    </w:lvl>
    <w:lvl w:ilvl="1" w:tplc="19E2452E">
      <w:numFmt w:val="decimal"/>
      <w:lvlText w:val=""/>
      <w:lvlJc w:val="left"/>
    </w:lvl>
    <w:lvl w:ilvl="2" w:tplc="60F41078">
      <w:numFmt w:val="decimal"/>
      <w:lvlText w:val=""/>
      <w:lvlJc w:val="left"/>
    </w:lvl>
    <w:lvl w:ilvl="3" w:tplc="1F903754">
      <w:numFmt w:val="decimal"/>
      <w:lvlText w:val=""/>
      <w:lvlJc w:val="left"/>
    </w:lvl>
    <w:lvl w:ilvl="4" w:tplc="DFC4003C">
      <w:numFmt w:val="decimal"/>
      <w:lvlText w:val=""/>
      <w:lvlJc w:val="left"/>
    </w:lvl>
    <w:lvl w:ilvl="5" w:tplc="3B72E2FE">
      <w:numFmt w:val="decimal"/>
      <w:lvlText w:val=""/>
      <w:lvlJc w:val="left"/>
    </w:lvl>
    <w:lvl w:ilvl="6" w:tplc="A4B65358">
      <w:numFmt w:val="decimal"/>
      <w:lvlText w:val=""/>
      <w:lvlJc w:val="left"/>
    </w:lvl>
    <w:lvl w:ilvl="7" w:tplc="DF4E708A">
      <w:numFmt w:val="decimal"/>
      <w:lvlText w:val=""/>
      <w:lvlJc w:val="left"/>
    </w:lvl>
    <w:lvl w:ilvl="8" w:tplc="EA4C11DC">
      <w:numFmt w:val="decimal"/>
      <w:lvlText w:val=""/>
      <w:lvlJc w:val="left"/>
    </w:lvl>
  </w:abstractNum>
  <w:abstractNum w:abstractNumId="22" w15:restartNumberingAfterBreak="0">
    <w:nsid w:val="00005039"/>
    <w:multiLevelType w:val="hybridMultilevel"/>
    <w:tmpl w:val="8660A3E6"/>
    <w:lvl w:ilvl="0" w:tplc="5CB608BC">
      <w:start w:val="1"/>
      <w:numFmt w:val="bullet"/>
      <w:lvlText w:val="•"/>
      <w:lvlJc w:val="left"/>
    </w:lvl>
    <w:lvl w:ilvl="1" w:tplc="7B3656A6">
      <w:numFmt w:val="decimal"/>
      <w:lvlText w:val=""/>
      <w:lvlJc w:val="left"/>
    </w:lvl>
    <w:lvl w:ilvl="2" w:tplc="76A0541C">
      <w:numFmt w:val="decimal"/>
      <w:lvlText w:val=""/>
      <w:lvlJc w:val="left"/>
    </w:lvl>
    <w:lvl w:ilvl="3" w:tplc="2A208C18">
      <w:numFmt w:val="decimal"/>
      <w:lvlText w:val=""/>
      <w:lvlJc w:val="left"/>
    </w:lvl>
    <w:lvl w:ilvl="4" w:tplc="DD103860">
      <w:numFmt w:val="decimal"/>
      <w:lvlText w:val=""/>
      <w:lvlJc w:val="left"/>
    </w:lvl>
    <w:lvl w:ilvl="5" w:tplc="3C804BEE">
      <w:numFmt w:val="decimal"/>
      <w:lvlText w:val=""/>
      <w:lvlJc w:val="left"/>
    </w:lvl>
    <w:lvl w:ilvl="6" w:tplc="49DCD9BC">
      <w:numFmt w:val="decimal"/>
      <w:lvlText w:val=""/>
      <w:lvlJc w:val="left"/>
    </w:lvl>
    <w:lvl w:ilvl="7" w:tplc="BA10A058">
      <w:numFmt w:val="decimal"/>
      <w:lvlText w:val=""/>
      <w:lvlJc w:val="left"/>
    </w:lvl>
    <w:lvl w:ilvl="8" w:tplc="D41CB572">
      <w:numFmt w:val="decimal"/>
      <w:lvlText w:val=""/>
      <w:lvlJc w:val="left"/>
    </w:lvl>
  </w:abstractNum>
  <w:abstractNum w:abstractNumId="23" w15:restartNumberingAfterBreak="0">
    <w:nsid w:val="0000542C"/>
    <w:multiLevelType w:val="hybridMultilevel"/>
    <w:tmpl w:val="75F6E672"/>
    <w:lvl w:ilvl="0" w:tplc="3094234E">
      <w:start w:val="1"/>
      <w:numFmt w:val="bullet"/>
      <w:lvlText w:val="•"/>
      <w:lvlJc w:val="left"/>
    </w:lvl>
    <w:lvl w:ilvl="1" w:tplc="AD7870DC">
      <w:numFmt w:val="decimal"/>
      <w:lvlText w:val=""/>
      <w:lvlJc w:val="left"/>
    </w:lvl>
    <w:lvl w:ilvl="2" w:tplc="39DE52BC">
      <w:numFmt w:val="decimal"/>
      <w:lvlText w:val=""/>
      <w:lvlJc w:val="left"/>
    </w:lvl>
    <w:lvl w:ilvl="3" w:tplc="4B149440">
      <w:numFmt w:val="decimal"/>
      <w:lvlText w:val=""/>
      <w:lvlJc w:val="left"/>
    </w:lvl>
    <w:lvl w:ilvl="4" w:tplc="E0E67058">
      <w:numFmt w:val="decimal"/>
      <w:lvlText w:val=""/>
      <w:lvlJc w:val="left"/>
    </w:lvl>
    <w:lvl w:ilvl="5" w:tplc="70DC1B3C">
      <w:numFmt w:val="decimal"/>
      <w:lvlText w:val=""/>
      <w:lvlJc w:val="left"/>
    </w:lvl>
    <w:lvl w:ilvl="6" w:tplc="4B56A012">
      <w:numFmt w:val="decimal"/>
      <w:lvlText w:val=""/>
      <w:lvlJc w:val="left"/>
    </w:lvl>
    <w:lvl w:ilvl="7" w:tplc="479A4B66">
      <w:numFmt w:val="decimal"/>
      <w:lvlText w:val=""/>
      <w:lvlJc w:val="left"/>
    </w:lvl>
    <w:lvl w:ilvl="8" w:tplc="EBB64B80">
      <w:numFmt w:val="decimal"/>
      <w:lvlText w:val=""/>
      <w:lvlJc w:val="left"/>
    </w:lvl>
  </w:abstractNum>
  <w:abstractNum w:abstractNumId="24" w15:restartNumberingAfterBreak="0">
    <w:nsid w:val="0000590E"/>
    <w:multiLevelType w:val="hybridMultilevel"/>
    <w:tmpl w:val="FD4C1924"/>
    <w:lvl w:ilvl="0" w:tplc="E918FD5C">
      <w:start w:val="3"/>
      <w:numFmt w:val="decimal"/>
      <w:lvlText w:val="%1."/>
      <w:lvlJc w:val="left"/>
    </w:lvl>
    <w:lvl w:ilvl="1" w:tplc="668EEC04">
      <w:numFmt w:val="decimal"/>
      <w:lvlText w:val=""/>
      <w:lvlJc w:val="left"/>
    </w:lvl>
    <w:lvl w:ilvl="2" w:tplc="E6D28BFA">
      <w:numFmt w:val="decimal"/>
      <w:lvlText w:val=""/>
      <w:lvlJc w:val="left"/>
    </w:lvl>
    <w:lvl w:ilvl="3" w:tplc="9514A5A2">
      <w:numFmt w:val="decimal"/>
      <w:lvlText w:val=""/>
      <w:lvlJc w:val="left"/>
    </w:lvl>
    <w:lvl w:ilvl="4" w:tplc="B580A678">
      <w:numFmt w:val="decimal"/>
      <w:lvlText w:val=""/>
      <w:lvlJc w:val="left"/>
    </w:lvl>
    <w:lvl w:ilvl="5" w:tplc="BCF81134">
      <w:numFmt w:val="decimal"/>
      <w:lvlText w:val=""/>
      <w:lvlJc w:val="left"/>
    </w:lvl>
    <w:lvl w:ilvl="6" w:tplc="6FEADC30">
      <w:numFmt w:val="decimal"/>
      <w:lvlText w:val=""/>
      <w:lvlJc w:val="left"/>
    </w:lvl>
    <w:lvl w:ilvl="7" w:tplc="C1127CF6">
      <w:numFmt w:val="decimal"/>
      <w:lvlText w:val=""/>
      <w:lvlJc w:val="left"/>
    </w:lvl>
    <w:lvl w:ilvl="8" w:tplc="90966F32">
      <w:numFmt w:val="decimal"/>
      <w:lvlText w:val=""/>
      <w:lvlJc w:val="left"/>
    </w:lvl>
  </w:abstractNum>
  <w:abstractNum w:abstractNumId="25" w15:restartNumberingAfterBreak="0">
    <w:nsid w:val="00005E9D"/>
    <w:multiLevelType w:val="hybridMultilevel"/>
    <w:tmpl w:val="C1B8395C"/>
    <w:lvl w:ilvl="0" w:tplc="CFC65BD2">
      <w:start w:val="1"/>
      <w:numFmt w:val="bullet"/>
      <w:lvlText w:val="-"/>
      <w:lvlJc w:val="left"/>
    </w:lvl>
    <w:lvl w:ilvl="1" w:tplc="1D300A92">
      <w:numFmt w:val="decimal"/>
      <w:lvlText w:val=""/>
      <w:lvlJc w:val="left"/>
    </w:lvl>
    <w:lvl w:ilvl="2" w:tplc="C28C0B9C">
      <w:numFmt w:val="decimal"/>
      <w:lvlText w:val=""/>
      <w:lvlJc w:val="left"/>
    </w:lvl>
    <w:lvl w:ilvl="3" w:tplc="AFE0C300">
      <w:numFmt w:val="decimal"/>
      <w:lvlText w:val=""/>
      <w:lvlJc w:val="left"/>
    </w:lvl>
    <w:lvl w:ilvl="4" w:tplc="7D303A06">
      <w:numFmt w:val="decimal"/>
      <w:lvlText w:val=""/>
      <w:lvlJc w:val="left"/>
    </w:lvl>
    <w:lvl w:ilvl="5" w:tplc="722EC3D8">
      <w:numFmt w:val="decimal"/>
      <w:lvlText w:val=""/>
      <w:lvlJc w:val="left"/>
    </w:lvl>
    <w:lvl w:ilvl="6" w:tplc="AA724688">
      <w:numFmt w:val="decimal"/>
      <w:lvlText w:val=""/>
      <w:lvlJc w:val="left"/>
    </w:lvl>
    <w:lvl w:ilvl="7" w:tplc="2D64DA32">
      <w:numFmt w:val="decimal"/>
      <w:lvlText w:val=""/>
      <w:lvlJc w:val="left"/>
    </w:lvl>
    <w:lvl w:ilvl="8" w:tplc="5080CA00">
      <w:numFmt w:val="decimal"/>
      <w:lvlText w:val=""/>
      <w:lvlJc w:val="left"/>
    </w:lvl>
  </w:abstractNum>
  <w:abstractNum w:abstractNumId="26" w15:restartNumberingAfterBreak="0">
    <w:nsid w:val="00006172"/>
    <w:multiLevelType w:val="hybridMultilevel"/>
    <w:tmpl w:val="C9C05140"/>
    <w:lvl w:ilvl="0" w:tplc="5314B97A">
      <w:start w:val="1"/>
      <w:numFmt w:val="bullet"/>
      <w:lvlText w:val="о"/>
      <w:lvlJc w:val="left"/>
    </w:lvl>
    <w:lvl w:ilvl="1" w:tplc="12CA1352">
      <w:start w:val="1"/>
      <w:numFmt w:val="bullet"/>
      <w:lvlText w:val="-"/>
      <w:lvlJc w:val="left"/>
    </w:lvl>
    <w:lvl w:ilvl="2" w:tplc="7FF444C0">
      <w:numFmt w:val="decimal"/>
      <w:lvlText w:val=""/>
      <w:lvlJc w:val="left"/>
    </w:lvl>
    <w:lvl w:ilvl="3" w:tplc="DBC6C7BE">
      <w:numFmt w:val="decimal"/>
      <w:lvlText w:val=""/>
      <w:lvlJc w:val="left"/>
    </w:lvl>
    <w:lvl w:ilvl="4" w:tplc="3C9A497A">
      <w:numFmt w:val="decimal"/>
      <w:lvlText w:val=""/>
      <w:lvlJc w:val="left"/>
    </w:lvl>
    <w:lvl w:ilvl="5" w:tplc="26D89954">
      <w:numFmt w:val="decimal"/>
      <w:lvlText w:val=""/>
      <w:lvlJc w:val="left"/>
    </w:lvl>
    <w:lvl w:ilvl="6" w:tplc="ABE4E4DE">
      <w:numFmt w:val="decimal"/>
      <w:lvlText w:val=""/>
      <w:lvlJc w:val="left"/>
    </w:lvl>
    <w:lvl w:ilvl="7" w:tplc="B2D6484A">
      <w:numFmt w:val="decimal"/>
      <w:lvlText w:val=""/>
      <w:lvlJc w:val="left"/>
    </w:lvl>
    <w:lvl w:ilvl="8" w:tplc="AA1A52E6">
      <w:numFmt w:val="decimal"/>
      <w:lvlText w:val=""/>
      <w:lvlJc w:val="left"/>
    </w:lvl>
  </w:abstractNum>
  <w:abstractNum w:abstractNumId="27" w15:restartNumberingAfterBreak="0">
    <w:nsid w:val="00006B72"/>
    <w:multiLevelType w:val="hybridMultilevel"/>
    <w:tmpl w:val="B57842FE"/>
    <w:lvl w:ilvl="0" w:tplc="5BBA6EE8">
      <w:start w:val="1"/>
      <w:numFmt w:val="bullet"/>
      <w:lvlText w:val="-"/>
      <w:lvlJc w:val="left"/>
    </w:lvl>
    <w:lvl w:ilvl="1" w:tplc="1F0C77C0">
      <w:numFmt w:val="decimal"/>
      <w:lvlText w:val=""/>
      <w:lvlJc w:val="left"/>
    </w:lvl>
    <w:lvl w:ilvl="2" w:tplc="95B4C358">
      <w:numFmt w:val="decimal"/>
      <w:lvlText w:val=""/>
      <w:lvlJc w:val="left"/>
    </w:lvl>
    <w:lvl w:ilvl="3" w:tplc="B76E7A04">
      <w:numFmt w:val="decimal"/>
      <w:lvlText w:val=""/>
      <w:lvlJc w:val="left"/>
    </w:lvl>
    <w:lvl w:ilvl="4" w:tplc="6BD2BE5A">
      <w:numFmt w:val="decimal"/>
      <w:lvlText w:val=""/>
      <w:lvlJc w:val="left"/>
    </w:lvl>
    <w:lvl w:ilvl="5" w:tplc="319EDD2A">
      <w:numFmt w:val="decimal"/>
      <w:lvlText w:val=""/>
      <w:lvlJc w:val="left"/>
    </w:lvl>
    <w:lvl w:ilvl="6" w:tplc="279CD4F0">
      <w:numFmt w:val="decimal"/>
      <w:lvlText w:val=""/>
      <w:lvlJc w:val="left"/>
    </w:lvl>
    <w:lvl w:ilvl="7" w:tplc="AA3C4494">
      <w:numFmt w:val="decimal"/>
      <w:lvlText w:val=""/>
      <w:lvlJc w:val="left"/>
    </w:lvl>
    <w:lvl w:ilvl="8" w:tplc="31862DCA">
      <w:numFmt w:val="decimal"/>
      <w:lvlText w:val=""/>
      <w:lvlJc w:val="left"/>
    </w:lvl>
  </w:abstractNum>
  <w:abstractNum w:abstractNumId="28" w15:restartNumberingAfterBreak="0">
    <w:nsid w:val="00006BCB"/>
    <w:multiLevelType w:val="hybridMultilevel"/>
    <w:tmpl w:val="836E71DC"/>
    <w:lvl w:ilvl="0" w:tplc="82546F0A">
      <w:start w:val="1"/>
      <w:numFmt w:val="bullet"/>
      <w:lvlText w:val="В"/>
      <w:lvlJc w:val="left"/>
    </w:lvl>
    <w:lvl w:ilvl="1" w:tplc="670E0DA0">
      <w:numFmt w:val="decimal"/>
      <w:lvlText w:val=""/>
      <w:lvlJc w:val="left"/>
    </w:lvl>
    <w:lvl w:ilvl="2" w:tplc="1C94CF5C">
      <w:numFmt w:val="decimal"/>
      <w:lvlText w:val=""/>
      <w:lvlJc w:val="left"/>
    </w:lvl>
    <w:lvl w:ilvl="3" w:tplc="73249B5A">
      <w:numFmt w:val="decimal"/>
      <w:lvlText w:val=""/>
      <w:lvlJc w:val="left"/>
    </w:lvl>
    <w:lvl w:ilvl="4" w:tplc="4E160348">
      <w:numFmt w:val="decimal"/>
      <w:lvlText w:val=""/>
      <w:lvlJc w:val="left"/>
    </w:lvl>
    <w:lvl w:ilvl="5" w:tplc="37A2B7CE">
      <w:numFmt w:val="decimal"/>
      <w:lvlText w:val=""/>
      <w:lvlJc w:val="left"/>
    </w:lvl>
    <w:lvl w:ilvl="6" w:tplc="0512DD2A">
      <w:numFmt w:val="decimal"/>
      <w:lvlText w:val=""/>
      <w:lvlJc w:val="left"/>
    </w:lvl>
    <w:lvl w:ilvl="7" w:tplc="0FA8EF50">
      <w:numFmt w:val="decimal"/>
      <w:lvlText w:val=""/>
      <w:lvlJc w:val="left"/>
    </w:lvl>
    <w:lvl w:ilvl="8" w:tplc="5750005E">
      <w:numFmt w:val="decimal"/>
      <w:lvlText w:val=""/>
      <w:lvlJc w:val="left"/>
    </w:lvl>
  </w:abstractNum>
  <w:abstractNum w:abstractNumId="29" w15:restartNumberingAfterBreak="0">
    <w:nsid w:val="00006BE8"/>
    <w:multiLevelType w:val="hybridMultilevel"/>
    <w:tmpl w:val="80941410"/>
    <w:lvl w:ilvl="0" w:tplc="2612C964">
      <w:start w:val="1"/>
      <w:numFmt w:val="bullet"/>
      <w:lvlText w:val="•"/>
      <w:lvlJc w:val="left"/>
    </w:lvl>
    <w:lvl w:ilvl="1" w:tplc="BDEA2F4E">
      <w:numFmt w:val="decimal"/>
      <w:lvlText w:val=""/>
      <w:lvlJc w:val="left"/>
    </w:lvl>
    <w:lvl w:ilvl="2" w:tplc="2BE8AE96">
      <w:numFmt w:val="decimal"/>
      <w:lvlText w:val=""/>
      <w:lvlJc w:val="left"/>
    </w:lvl>
    <w:lvl w:ilvl="3" w:tplc="1CC4CE2E">
      <w:numFmt w:val="decimal"/>
      <w:lvlText w:val=""/>
      <w:lvlJc w:val="left"/>
    </w:lvl>
    <w:lvl w:ilvl="4" w:tplc="658C024E">
      <w:numFmt w:val="decimal"/>
      <w:lvlText w:val=""/>
      <w:lvlJc w:val="left"/>
    </w:lvl>
    <w:lvl w:ilvl="5" w:tplc="A54864F6">
      <w:numFmt w:val="decimal"/>
      <w:lvlText w:val=""/>
      <w:lvlJc w:val="left"/>
    </w:lvl>
    <w:lvl w:ilvl="6" w:tplc="98CAFB04">
      <w:numFmt w:val="decimal"/>
      <w:lvlText w:val=""/>
      <w:lvlJc w:val="left"/>
    </w:lvl>
    <w:lvl w:ilvl="7" w:tplc="58540824">
      <w:numFmt w:val="decimal"/>
      <w:lvlText w:val=""/>
      <w:lvlJc w:val="left"/>
    </w:lvl>
    <w:lvl w:ilvl="8" w:tplc="C11AA730">
      <w:numFmt w:val="decimal"/>
      <w:lvlText w:val=""/>
      <w:lvlJc w:val="left"/>
    </w:lvl>
  </w:abstractNum>
  <w:abstractNum w:abstractNumId="30" w15:restartNumberingAfterBreak="0">
    <w:nsid w:val="000071F0"/>
    <w:multiLevelType w:val="hybridMultilevel"/>
    <w:tmpl w:val="6EC046F2"/>
    <w:lvl w:ilvl="0" w:tplc="0CE64C2E">
      <w:start w:val="1"/>
      <w:numFmt w:val="bullet"/>
      <w:lvlText w:val="-"/>
      <w:lvlJc w:val="left"/>
    </w:lvl>
    <w:lvl w:ilvl="1" w:tplc="D8C0DD46">
      <w:numFmt w:val="decimal"/>
      <w:lvlText w:val=""/>
      <w:lvlJc w:val="left"/>
    </w:lvl>
    <w:lvl w:ilvl="2" w:tplc="4A9A4AD6">
      <w:numFmt w:val="decimal"/>
      <w:lvlText w:val=""/>
      <w:lvlJc w:val="left"/>
    </w:lvl>
    <w:lvl w:ilvl="3" w:tplc="7A56C3EA">
      <w:numFmt w:val="decimal"/>
      <w:lvlText w:val=""/>
      <w:lvlJc w:val="left"/>
    </w:lvl>
    <w:lvl w:ilvl="4" w:tplc="5CAEF63C">
      <w:numFmt w:val="decimal"/>
      <w:lvlText w:val=""/>
      <w:lvlJc w:val="left"/>
    </w:lvl>
    <w:lvl w:ilvl="5" w:tplc="0756ED36">
      <w:numFmt w:val="decimal"/>
      <w:lvlText w:val=""/>
      <w:lvlJc w:val="left"/>
    </w:lvl>
    <w:lvl w:ilvl="6" w:tplc="D500F8CE">
      <w:numFmt w:val="decimal"/>
      <w:lvlText w:val=""/>
      <w:lvlJc w:val="left"/>
    </w:lvl>
    <w:lvl w:ilvl="7" w:tplc="979E04BE">
      <w:numFmt w:val="decimal"/>
      <w:lvlText w:val=""/>
      <w:lvlJc w:val="left"/>
    </w:lvl>
    <w:lvl w:ilvl="8" w:tplc="31E0AFDE">
      <w:numFmt w:val="decimal"/>
      <w:lvlText w:val=""/>
      <w:lvlJc w:val="left"/>
    </w:lvl>
  </w:abstractNum>
  <w:abstractNum w:abstractNumId="31" w15:restartNumberingAfterBreak="0">
    <w:nsid w:val="0000765F"/>
    <w:multiLevelType w:val="hybridMultilevel"/>
    <w:tmpl w:val="3280D95C"/>
    <w:lvl w:ilvl="0" w:tplc="2C982600">
      <w:start w:val="4"/>
      <w:numFmt w:val="decimal"/>
      <w:lvlText w:val="%1."/>
      <w:lvlJc w:val="left"/>
    </w:lvl>
    <w:lvl w:ilvl="1" w:tplc="57921368">
      <w:numFmt w:val="decimal"/>
      <w:lvlText w:val=""/>
      <w:lvlJc w:val="left"/>
    </w:lvl>
    <w:lvl w:ilvl="2" w:tplc="00D08592">
      <w:numFmt w:val="decimal"/>
      <w:lvlText w:val=""/>
      <w:lvlJc w:val="left"/>
    </w:lvl>
    <w:lvl w:ilvl="3" w:tplc="AB660B80">
      <w:numFmt w:val="decimal"/>
      <w:lvlText w:val=""/>
      <w:lvlJc w:val="left"/>
    </w:lvl>
    <w:lvl w:ilvl="4" w:tplc="9C6A157E">
      <w:numFmt w:val="decimal"/>
      <w:lvlText w:val=""/>
      <w:lvlJc w:val="left"/>
    </w:lvl>
    <w:lvl w:ilvl="5" w:tplc="F0E65A2A">
      <w:numFmt w:val="decimal"/>
      <w:lvlText w:val=""/>
      <w:lvlJc w:val="left"/>
    </w:lvl>
    <w:lvl w:ilvl="6" w:tplc="729C60E4">
      <w:numFmt w:val="decimal"/>
      <w:lvlText w:val=""/>
      <w:lvlJc w:val="left"/>
    </w:lvl>
    <w:lvl w:ilvl="7" w:tplc="6A8C09BE">
      <w:numFmt w:val="decimal"/>
      <w:lvlText w:val=""/>
      <w:lvlJc w:val="left"/>
    </w:lvl>
    <w:lvl w:ilvl="8" w:tplc="303CF2E2">
      <w:numFmt w:val="decimal"/>
      <w:lvlText w:val=""/>
      <w:lvlJc w:val="left"/>
    </w:lvl>
  </w:abstractNum>
  <w:abstractNum w:abstractNumId="32" w15:restartNumberingAfterBreak="0">
    <w:nsid w:val="00007B44"/>
    <w:multiLevelType w:val="hybridMultilevel"/>
    <w:tmpl w:val="94864740"/>
    <w:lvl w:ilvl="0" w:tplc="C014402A">
      <w:start w:val="2"/>
      <w:numFmt w:val="decimal"/>
      <w:lvlText w:val="%1."/>
      <w:lvlJc w:val="left"/>
    </w:lvl>
    <w:lvl w:ilvl="1" w:tplc="F0D82D52">
      <w:numFmt w:val="decimal"/>
      <w:lvlText w:val=""/>
      <w:lvlJc w:val="left"/>
    </w:lvl>
    <w:lvl w:ilvl="2" w:tplc="14E027C0">
      <w:numFmt w:val="decimal"/>
      <w:lvlText w:val=""/>
      <w:lvlJc w:val="left"/>
    </w:lvl>
    <w:lvl w:ilvl="3" w:tplc="4FE0AF40">
      <w:numFmt w:val="decimal"/>
      <w:lvlText w:val=""/>
      <w:lvlJc w:val="left"/>
    </w:lvl>
    <w:lvl w:ilvl="4" w:tplc="97E83FFE">
      <w:numFmt w:val="decimal"/>
      <w:lvlText w:val=""/>
      <w:lvlJc w:val="left"/>
    </w:lvl>
    <w:lvl w:ilvl="5" w:tplc="6F546AF4">
      <w:numFmt w:val="decimal"/>
      <w:lvlText w:val=""/>
      <w:lvlJc w:val="left"/>
    </w:lvl>
    <w:lvl w:ilvl="6" w:tplc="B0C4DB98">
      <w:numFmt w:val="decimal"/>
      <w:lvlText w:val=""/>
      <w:lvlJc w:val="left"/>
    </w:lvl>
    <w:lvl w:ilvl="7" w:tplc="15F47CB8">
      <w:numFmt w:val="decimal"/>
      <w:lvlText w:val=""/>
      <w:lvlJc w:val="left"/>
    </w:lvl>
    <w:lvl w:ilvl="8" w:tplc="10EA613E">
      <w:numFmt w:val="decimal"/>
      <w:lvlText w:val=""/>
      <w:lvlJc w:val="left"/>
    </w:lvl>
  </w:abstractNum>
  <w:abstractNum w:abstractNumId="33" w15:restartNumberingAfterBreak="0">
    <w:nsid w:val="00007DD1"/>
    <w:multiLevelType w:val="hybridMultilevel"/>
    <w:tmpl w:val="63E80F6E"/>
    <w:lvl w:ilvl="0" w:tplc="37CE2DB8">
      <w:start w:val="1"/>
      <w:numFmt w:val="bullet"/>
      <w:lvlText w:val="К"/>
      <w:lvlJc w:val="left"/>
    </w:lvl>
    <w:lvl w:ilvl="1" w:tplc="5DCA8954">
      <w:numFmt w:val="decimal"/>
      <w:lvlText w:val=""/>
      <w:lvlJc w:val="left"/>
    </w:lvl>
    <w:lvl w:ilvl="2" w:tplc="ECE8004C">
      <w:numFmt w:val="decimal"/>
      <w:lvlText w:val=""/>
      <w:lvlJc w:val="left"/>
    </w:lvl>
    <w:lvl w:ilvl="3" w:tplc="CF02210E">
      <w:numFmt w:val="decimal"/>
      <w:lvlText w:val=""/>
      <w:lvlJc w:val="left"/>
    </w:lvl>
    <w:lvl w:ilvl="4" w:tplc="95E27672">
      <w:numFmt w:val="decimal"/>
      <w:lvlText w:val=""/>
      <w:lvlJc w:val="left"/>
    </w:lvl>
    <w:lvl w:ilvl="5" w:tplc="7C787DBE">
      <w:numFmt w:val="decimal"/>
      <w:lvlText w:val=""/>
      <w:lvlJc w:val="left"/>
    </w:lvl>
    <w:lvl w:ilvl="6" w:tplc="429CBCB0">
      <w:numFmt w:val="decimal"/>
      <w:lvlText w:val=""/>
      <w:lvlJc w:val="left"/>
    </w:lvl>
    <w:lvl w:ilvl="7" w:tplc="4E64C07C">
      <w:numFmt w:val="decimal"/>
      <w:lvlText w:val=""/>
      <w:lvlJc w:val="left"/>
    </w:lvl>
    <w:lvl w:ilvl="8" w:tplc="D99CB524">
      <w:numFmt w:val="decimal"/>
      <w:lvlText w:val=""/>
      <w:lvlJc w:val="left"/>
    </w:lvl>
  </w:abstractNum>
  <w:abstractNum w:abstractNumId="34" w15:restartNumberingAfterBreak="0">
    <w:nsid w:val="00007F4F"/>
    <w:multiLevelType w:val="hybridMultilevel"/>
    <w:tmpl w:val="502C3DF2"/>
    <w:lvl w:ilvl="0" w:tplc="FB28D9F6">
      <w:start w:val="1"/>
      <w:numFmt w:val="bullet"/>
      <w:lvlText w:val="-"/>
      <w:lvlJc w:val="left"/>
    </w:lvl>
    <w:lvl w:ilvl="1" w:tplc="4A08A0D2">
      <w:numFmt w:val="decimal"/>
      <w:lvlText w:val=""/>
      <w:lvlJc w:val="left"/>
    </w:lvl>
    <w:lvl w:ilvl="2" w:tplc="178489CA">
      <w:numFmt w:val="decimal"/>
      <w:lvlText w:val=""/>
      <w:lvlJc w:val="left"/>
    </w:lvl>
    <w:lvl w:ilvl="3" w:tplc="7FCC45B8">
      <w:numFmt w:val="decimal"/>
      <w:lvlText w:val=""/>
      <w:lvlJc w:val="left"/>
    </w:lvl>
    <w:lvl w:ilvl="4" w:tplc="FF342030">
      <w:numFmt w:val="decimal"/>
      <w:lvlText w:val=""/>
      <w:lvlJc w:val="left"/>
    </w:lvl>
    <w:lvl w:ilvl="5" w:tplc="3B1E4E9A">
      <w:numFmt w:val="decimal"/>
      <w:lvlText w:val=""/>
      <w:lvlJc w:val="left"/>
    </w:lvl>
    <w:lvl w:ilvl="6" w:tplc="BD74B24E">
      <w:numFmt w:val="decimal"/>
      <w:lvlText w:val=""/>
      <w:lvlJc w:val="left"/>
    </w:lvl>
    <w:lvl w:ilvl="7" w:tplc="D73E11D4">
      <w:numFmt w:val="decimal"/>
      <w:lvlText w:val=""/>
      <w:lvlJc w:val="left"/>
    </w:lvl>
    <w:lvl w:ilvl="8" w:tplc="4F1A3268">
      <w:numFmt w:val="decimal"/>
      <w:lvlText w:val=""/>
      <w:lvlJc w:val="left"/>
    </w:lvl>
  </w:abstractNum>
  <w:abstractNum w:abstractNumId="35" w15:restartNumberingAfterBreak="0">
    <w:nsid w:val="051D655D"/>
    <w:multiLevelType w:val="hybridMultilevel"/>
    <w:tmpl w:val="D99CD1CA"/>
    <w:lvl w:ilvl="0" w:tplc="C78487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08136614"/>
    <w:multiLevelType w:val="multilevel"/>
    <w:tmpl w:val="ACFE0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37" w15:restartNumberingAfterBreak="0">
    <w:nsid w:val="0EFD3CE1"/>
    <w:multiLevelType w:val="multilevel"/>
    <w:tmpl w:val="9970E87C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425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505"/>
        </w:tabs>
        <w:ind w:left="1505" w:hanging="425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17C87DDB"/>
    <w:multiLevelType w:val="hybridMultilevel"/>
    <w:tmpl w:val="D55CEA8E"/>
    <w:lvl w:ilvl="0" w:tplc="B8C262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295CCF"/>
    <w:multiLevelType w:val="multilevel"/>
    <w:tmpl w:val="E8385F48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0" w15:restartNumberingAfterBreak="0">
    <w:nsid w:val="213A7332"/>
    <w:multiLevelType w:val="hybridMultilevel"/>
    <w:tmpl w:val="3E9E9F7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27ED5D29"/>
    <w:multiLevelType w:val="hybridMultilevel"/>
    <w:tmpl w:val="71F8CF90"/>
    <w:lvl w:ilvl="0" w:tplc="48F2E790">
      <w:numFmt w:val="bullet"/>
      <w:lvlText w:val="•"/>
      <w:lvlJc w:val="left"/>
      <w:pPr>
        <w:ind w:left="119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BB613FE">
      <w:numFmt w:val="bullet"/>
      <w:lvlText w:val="•"/>
      <w:lvlJc w:val="left"/>
      <w:pPr>
        <w:ind w:left="396" w:hanging="120"/>
      </w:pPr>
      <w:rPr>
        <w:rFonts w:hint="default"/>
        <w:lang w:val="ru-RU" w:eastAsia="ru-RU" w:bidi="ru-RU"/>
      </w:rPr>
    </w:lvl>
    <w:lvl w:ilvl="2" w:tplc="3D927BE4">
      <w:numFmt w:val="bullet"/>
      <w:lvlText w:val="•"/>
      <w:lvlJc w:val="left"/>
      <w:pPr>
        <w:ind w:left="673" w:hanging="120"/>
      </w:pPr>
      <w:rPr>
        <w:rFonts w:hint="default"/>
        <w:lang w:val="ru-RU" w:eastAsia="ru-RU" w:bidi="ru-RU"/>
      </w:rPr>
    </w:lvl>
    <w:lvl w:ilvl="3" w:tplc="7BBEACC8">
      <w:numFmt w:val="bullet"/>
      <w:lvlText w:val="•"/>
      <w:lvlJc w:val="left"/>
      <w:pPr>
        <w:ind w:left="949" w:hanging="120"/>
      </w:pPr>
      <w:rPr>
        <w:rFonts w:hint="default"/>
        <w:lang w:val="ru-RU" w:eastAsia="ru-RU" w:bidi="ru-RU"/>
      </w:rPr>
    </w:lvl>
    <w:lvl w:ilvl="4" w:tplc="F62A59C4">
      <w:numFmt w:val="bullet"/>
      <w:lvlText w:val="•"/>
      <w:lvlJc w:val="left"/>
      <w:pPr>
        <w:ind w:left="1226" w:hanging="120"/>
      </w:pPr>
      <w:rPr>
        <w:rFonts w:hint="default"/>
        <w:lang w:val="ru-RU" w:eastAsia="ru-RU" w:bidi="ru-RU"/>
      </w:rPr>
    </w:lvl>
    <w:lvl w:ilvl="5" w:tplc="44A25270">
      <w:numFmt w:val="bullet"/>
      <w:lvlText w:val="•"/>
      <w:lvlJc w:val="left"/>
      <w:pPr>
        <w:ind w:left="1502" w:hanging="120"/>
      </w:pPr>
      <w:rPr>
        <w:rFonts w:hint="default"/>
        <w:lang w:val="ru-RU" w:eastAsia="ru-RU" w:bidi="ru-RU"/>
      </w:rPr>
    </w:lvl>
    <w:lvl w:ilvl="6" w:tplc="2124DC04">
      <w:numFmt w:val="bullet"/>
      <w:lvlText w:val="•"/>
      <w:lvlJc w:val="left"/>
      <w:pPr>
        <w:ind w:left="1779" w:hanging="120"/>
      </w:pPr>
      <w:rPr>
        <w:rFonts w:hint="default"/>
        <w:lang w:val="ru-RU" w:eastAsia="ru-RU" w:bidi="ru-RU"/>
      </w:rPr>
    </w:lvl>
    <w:lvl w:ilvl="7" w:tplc="4616076E">
      <w:numFmt w:val="bullet"/>
      <w:lvlText w:val="•"/>
      <w:lvlJc w:val="left"/>
      <w:pPr>
        <w:ind w:left="2055" w:hanging="120"/>
      </w:pPr>
      <w:rPr>
        <w:rFonts w:hint="default"/>
        <w:lang w:val="ru-RU" w:eastAsia="ru-RU" w:bidi="ru-RU"/>
      </w:rPr>
    </w:lvl>
    <w:lvl w:ilvl="8" w:tplc="6298BB6A">
      <w:numFmt w:val="bullet"/>
      <w:lvlText w:val="•"/>
      <w:lvlJc w:val="left"/>
      <w:pPr>
        <w:ind w:left="2332" w:hanging="120"/>
      </w:pPr>
      <w:rPr>
        <w:rFonts w:hint="default"/>
        <w:lang w:val="ru-RU" w:eastAsia="ru-RU" w:bidi="ru-RU"/>
      </w:rPr>
    </w:lvl>
  </w:abstractNum>
  <w:abstractNum w:abstractNumId="42" w15:restartNumberingAfterBreak="0">
    <w:nsid w:val="2A6D4DF3"/>
    <w:multiLevelType w:val="hybridMultilevel"/>
    <w:tmpl w:val="A5309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940C9D"/>
    <w:multiLevelType w:val="hybridMultilevel"/>
    <w:tmpl w:val="20C8F8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2E313EE9"/>
    <w:multiLevelType w:val="multilevel"/>
    <w:tmpl w:val="DDDC014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5" w15:restartNumberingAfterBreak="0">
    <w:nsid w:val="37241D3E"/>
    <w:multiLevelType w:val="multilevel"/>
    <w:tmpl w:val="F5A8D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D790C9A"/>
    <w:multiLevelType w:val="multilevel"/>
    <w:tmpl w:val="439401B4"/>
    <w:lvl w:ilvl="0">
      <w:start w:val="1"/>
      <w:numFmt w:val="decimal"/>
      <w:lvlText w:val="%1)"/>
      <w:lvlJc w:val="left"/>
      <w:pPr>
        <w:tabs>
          <w:tab w:val="num" w:pos="1843"/>
        </w:tabs>
        <w:ind w:left="1843" w:hanging="4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7" w15:restartNumberingAfterBreak="0">
    <w:nsid w:val="57E11E21"/>
    <w:multiLevelType w:val="multilevel"/>
    <w:tmpl w:val="2DEAE7A6"/>
    <w:lvl w:ilvl="0">
      <w:start w:val="1"/>
      <w:numFmt w:val="decimal"/>
      <w:pStyle w:val="1"/>
      <w:lvlText w:val="%1"/>
      <w:lvlJc w:val="left"/>
      <w:pPr>
        <w:tabs>
          <w:tab w:val="num" w:pos="1212"/>
        </w:tabs>
        <w:ind w:left="1153" w:hanging="30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4639" w:hanging="4071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6844" w:hanging="166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23"/>
        </w:tabs>
        <w:ind w:left="61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83"/>
        </w:tabs>
        <w:ind w:left="66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3"/>
        </w:tabs>
        <w:ind w:left="71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23"/>
        </w:tabs>
        <w:ind w:left="77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83"/>
        </w:tabs>
        <w:ind w:left="82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3"/>
        </w:tabs>
        <w:ind w:left="8783" w:hanging="1440"/>
      </w:pPr>
      <w:rPr>
        <w:rFonts w:hint="default"/>
      </w:rPr>
    </w:lvl>
  </w:abstractNum>
  <w:abstractNum w:abstractNumId="48" w15:restartNumberingAfterBreak="0">
    <w:nsid w:val="59833D6F"/>
    <w:multiLevelType w:val="hybridMultilevel"/>
    <w:tmpl w:val="23F86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886D5C"/>
    <w:multiLevelType w:val="hybridMultilevel"/>
    <w:tmpl w:val="592E92FA"/>
    <w:lvl w:ilvl="0" w:tplc="8BBAD1B4">
      <w:numFmt w:val="bullet"/>
      <w:lvlText w:val="◦"/>
      <w:lvlJc w:val="left"/>
      <w:pPr>
        <w:ind w:left="119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3E8A0C2">
      <w:numFmt w:val="bullet"/>
      <w:lvlText w:val="•"/>
      <w:lvlJc w:val="left"/>
      <w:pPr>
        <w:ind w:left="396" w:hanging="120"/>
      </w:pPr>
      <w:rPr>
        <w:rFonts w:hint="default"/>
        <w:lang w:val="ru-RU" w:eastAsia="ru-RU" w:bidi="ru-RU"/>
      </w:rPr>
    </w:lvl>
    <w:lvl w:ilvl="2" w:tplc="A9B047B0">
      <w:numFmt w:val="bullet"/>
      <w:lvlText w:val="•"/>
      <w:lvlJc w:val="left"/>
      <w:pPr>
        <w:ind w:left="673" w:hanging="120"/>
      </w:pPr>
      <w:rPr>
        <w:rFonts w:hint="default"/>
        <w:lang w:val="ru-RU" w:eastAsia="ru-RU" w:bidi="ru-RU"/>
      </w:rPr>
    </w:lvl>
    <w:lvl w:ilvl="3" w:tplc="963E759A">
      <w:numFmt w:val="bullet"/>
      <w:lvlText w:val="•"/>
      <w:lvlJc w:val="left"/>
      <w:pPr>
        <w:ind w:left="949" w:hanging="120"/>
      </w:pPr>
      <w:rPr>
        <w:rFonts w:hint="default"/>
        <w:lang w:val="ru-RU" w:eastAsia="ru-RU" w:bidi="ru-RU"/>
      </w:rPr>
    </w:lvl>
    <w:lvl w:ilvl="4" w:tplc="10BA0B16">
      <w:numFmt w:val="bullet"/>
      <w:lvlText w:val="•"/>
      <w:lvlJc w:val="left"/>
      <w:pPr>
        <w:ind w:left="1226" w:hanging="120"/>
      </w:pPr>
      <w:rPr>
        <w:rFonts w:hint="default"/>
        <w:lang w:val="ru-RU" w:eastAsia="ru-RU" w:bidi="ru-RU"/>
      </w:rPr>
    </w:lvl>
    <w:lvl w:ilvl="5" w:tplc="9D64B314">
      <w:numFmt w:val="bullet"/>
      <w:lvlText w:val="•"/>
      <w:lvlJc w:val="left"/>
      <w:pPr>
        <w:ind w:left="1502" w:hanging="120"/>
      </w:pPr>
      <w:rPr>
        <w:rFonts w:hint="default"/>
        <w:lang w:val="ru-RU" w:eastAsia="ru-RU" w:bidi="ru-RU"/>
      </w:rPr>
    </w:lvl>
    <w:lvl w:ilvl="6" w:tplc="7ED2A44E">
      <w:numFmt w:val="bullet"/>
      <w:lvlText w:val="•"/>
      <w:lvlJc w:val="left"/>
      <w:pPr>
        <w:ind w:left="1779" w:hanging="120"/>
      </w:pPr>
      <w:rPr>
        <w:rFonts w:hint="default"/>
        <w:lang w:val="ru-RU" w:eastAsia="ru-RU" w:bidi="ru-RU"/>
      </w:rPr>
    </w:lvl>
    <w:lvl w:ilvl="7" w:tplc="EB1C3482">
      <w:numFmt w:val="bullet"/>
      <w:lvlText w:val="•"/>
      <w:lvlJc w:val="left"/>
      <w:pPr>
        <w:ind w:left="2055" w:hanging="120"/>
      </w:pPr>
      <w:rPr>
        <w:rFonts w:hint="default"/>
        <w:lang w:val="ru-RU" w:eastAsia="ru-RU" w:bidi="ru-RU"/>
      </w:rPr>
    </w:lvl>
    <w:lvl w:ilvl="8" w:tplc="D69EE6BC">
      <w:numFmt w:val="bullet"/>
      <w:lvlText w:val="•"/>
      <w:lvlJc w:val="left"/>
      <w:pPr>
        <w:ind w:left="2332" w:hanging="120"/>
      </w:pPr>
      <w:rPr>
        <w:rFonts w:hint="default"/>
        <w:lang w:val="ru-RU" w:eastAsia="ru-RU" w:bidi="ru-RU"/>
      </w:rPr>
    </w:lvl>
  </w:abstractNum>
  <w:abstractNum w:abstractNumId="50" w15:restartNumberingAfterBreak="0">
    <w:nsid w:val="6B21298F"/>
    <w:multiLevelType w:val="multilevel"/>
    <w:tmpl w:val="1EEA4FD6"/>
    <w:lvl w:ilvl="0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3"/>
  </w:num>
  <w:num w:numId="3">
    <w:abstractNumId w:val="16"/>
  </w:num>
  <w:num w:numId="4">
    <w:abstractNumId w:val="11"/>
  </w:num>
  <w:num w:numId="5">
    <w:abstractNumId w:val="33"/>
  </w:num>
  <w:num w:numId="6">
    <w:abstractNumId w:val="12"/>
  </w:num>
  <w:num w:numId="7">
    <w:abstractNumId w:val="25"/>
  </w:num>
  <w:num w:numId="8">
    <w:abstractNumId w:val="20"/>
  </w:num>
  <w:num w:numId="9">
    <w:abstractNumId w:val="9"/>
  </w:num>
  <w:num w:numId="10">
    <w:abstractNumId w:val="26"/>
  </w:num>
  <w:num w:numId="11">
    <w:abstractNumId w:val="27"/>
  </w:num>
  <w:num w:numId="12">
    <w:abstractNumId w:val="15"/>
  </w:num>
  <w:num w:numId="13">
    <w:abstractNumId w:val="17"/>
  </w:num>
  <w:num w:numId="14">
    <w:abstractNumId w:val="30"/>
  </w:num>
  <w:num w:numId="15">
    <w:abstractNumId w:val="4"/>
  </w:num>
  <w:num w:numId="16">
    <w:abstractNumId w:val="34"/>
  </w:num>
  <w:num w:numId="17">
    <w:abstractNumId w:val="21"/>
  </w:num>
  <w:num w:numId="18">
    <w:abstractNumId w:val="19"/>
  </w:num>
  <w:num w:numId="19">
    <w:abstractNumId w:val="28"/>
  </w:num>
  <w:num w:numId="20">
    <w:abstractNumId w:val="49"/>
  </w:num>
  <w:num w:numId="21">
    <w:abstractNumId w:val="41"/>
  </w:num>
  <w:num w:numId="22">
    <w:abstractNumId w:val="44"/>
  </w:num>
  <w:num w:numId="23">
    <w:abstractNumId w:val="39"/>
  </w:num>
  <w:num w:numId="24">
    <w:abstractNumId w:val="46"/>
  </w:num>
  <w:num w:numId="25">
    <w:abstractNumId w:val="50"/>
  </w:num>
  <w:num w:numId="26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2"/>
  </w:num>
  <w:num w:numId="29">
    <w:abstractNumId w:val="24"/>
  </w:num>
  <w:num w:numId="30">
    <w:abstractNumId w:val="31"/>
  </w:num>
  <w:num w:numId="31">
    <w:abstractNumId w:val="7"/>
  </w:num>
  <w:num w:numId="32">
    <w:abstractNumId w:val="14"/>
  </w:num>
  <w:num w:numId="33">
    <w:abstractNumId w:val="6"/>
  </w:num>
  <w:num w:numId="34">
    <w:abstractNumId w:val="5"/>
  </w:num>
  <w:num w:numId="35">
    <w:abstractNumId w:val="8"/>
  </w:num>
  <w:num w:numId="36">
    <w:abstractNumId w:val="29"/>
  </w:num>
  <w:num w:numId="37">
    <w:abstractNumId w:val="22"/>
  </w:num>
  <w:num w:numId="38">
    <w:abstractNumId w:val="23"/>
  </w:num>
  <w:num w:numId="39">
    <w:abstractNumId w:val="10"/>
  </w:num>
  <w:num w:numId="40">
    <w:abstractNumId w:val="43"/>
  </w:num>
  <w:num w:numId="41">
    <w:abstractNumId w:val="35"/>
  </w:num>
  <w:num w:numId="42">
    <w:abstractNumId w:val="48"/>
  </w:num>
  <w:num w:numId="43">
    <w:abstractNumId w:val="42"/>
  </w:num>
  <w:num w:numId="44">
    <w:abstractNumId w:val="45"/>
  </w:num>
  <w:num w:numId="45">
    <w:abstractNumId w:val="38"/>
  </w:num>
  <w:num w:numId="46">
    <w:abstractNumId w:val="40"/>
  </w:num>
  <w:num w:numId="4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0C"/>
    <w:rsid w:val="00000DD6"/>
    <w:rsid w:val="00002571"/>
    <w:rsid w:val="000047A8"/>
    <w:rsid w:val="000047F0"/>
    <w:rsid w:val="00011BFB"/>
    <w:rsid w:val="0001279E"/>
    <w:rsid w:val="00012F90"/>
    <w:rsid w:val="000137A0"/>
    <w:rsid w:val="00013C63"/>
    <w:rsid w:val="000167C8"/>
    <w:rsid w:val="000179FD"/>
    <w:rsid w:val="0002181A"/>
    <w:rsid w:val="00021A15"/>
    <w:rsid w:val="0002425E"/>
    <w:rsid w:val="00025DF5"/>
    <w:rsid w:val="00026A3B"/>
    <w:rsid w:val="00027B03"/>
    <w:rsid w:val="00027D95"/>
    <w:rsid w:val="0003196D"/>
    <w:rsid w:val="00031AB7"/>
    <w:rsid w:val="00031EE9"/>
    <w:rsid w:val="00032678"/>
    <w:rsid w:val="000354F7"/>
    <w:rsid w:val="00035AE1"/>
    <w:rsid w:val="00035E76"/>
    <w:rsid w:val="00036710"/>
    <w:rsid w:val="0003777C"/>
    <w:rsid w:val="0004042E"/>
    <w:rsid w:val="00040E24"/>
    <w:rsid w:val="00041A0E"/>
    <w:rsid w:val="0004394C"/>
    <w:rsid w:val="00045E0C"/>
    <w:rsid w:val="00046DF3"/>
    <w:rsid w:val="0004743D"/>
    <w:rsid w:val="00051053"/>
    <w:rsid w:val="00052A98"/>
    <w:rsid w:val="000533E5"/>
    <w:rsid w:val="00054646"/>
    <w:rsid w:val="00054AA7"/>
    <w:rsid w:val="00054B51"/>
    <w:rsid w:val="00055852"/>
    <w:rsid w:val="00057C98"/>
    <w:rsid w:val="00057F48"/>
    <w:rsid w:val="000613BA"/>
    <w:rsid w:val="00061BC8"/>
    <w:rsid w:val="000622B1"/>
    <w:rsid w:val="00062565"/>
    <w:rsid w:val="00062B77"/>
    <w:rsid w:val="000636FE"/>
    <w:rsid w:val="00064249"/>
    <w:rsid w:val="0006427E"/>
    <w:rsid w:val="0006579C"/>
    <w:rsid w:val="000668A9"/>
    <w:rsid w:val="00066F59"/>
    <w:rsid w:val="000712B1"/>
    <w:rsid w:val="00071503"/>
    <w:rsid w:val="000717FA"/>
    <w:rsid w:val="00071FF0"/>
    <w:rsid w:val="00073D42"/>
    <w:rsid w:val="000741F0"/>
    <w:rsid w:val="00075A46"/>
    <w:rsid w:val="000762A3"/>
    <w:rsid w:val="00076E6B"/>
    <w:rsid w:val="000808E1"/>
    <w:rsid w:val="00082484"/>
    <w:rsid w:val="000828F2"/>
    <w:rsid w:val="00082A77"/>
    <w:rsid w:val="00082B66"/>
    <w:rsid w:val="00083B4B"/>
    <w:rsid w:val="00083B84"/>
    <w:rsid w:val="0008431E"/>
    <w:rsid w:val="00086693"/>
    <w:rsid w:val="00091313"/>
    <w:rsid w:val="00092789"/>
    <w:rsid w:val="0009291C"/>
    <w:rsid w:val="00096443"/>
    <w:rsid w:val="0009681C"/>
    <w:rsid w:val="0009758D"/>
    <w:rsid w:val="00097F6F"/>
    <w:rsid w:val="000A0371"/>
    <w:rsid w:val="000A1205"/>
    <w:rsid w:val="000A2879"/>
    <w:rsid w:val="000A521B"/>
    <w:rsid w:val="000A64B7"/>
    <w:rsid w:val="000A6627"/>
    <w:rsid w:val="000A7D9E"/>
    <w:rsid w:val="000B1FB3"/>
    <w:rsid w:val="000B3F34"/>
    <w:rsid w:val="000B4014"/>
    <w:rsid w:val="000B4481"/>
    <w:rsid w:val="000B6B4C"/>
    <w:rsid w:val="000B6CAF"/>
    <w:rsid w:val="000B7693"/>
    <w:rsid w:val="000C0CC1"/>
    <w:rsid w:val="000C0DAE"/>
    <w:rsid w:val="000C48FF"/>
    <w:rsid w:val="000C62C5"/>
    <w:rsid w:val="000C79BF"/>
    <w:rsid w:val="000D05FB"/>
    <w:rsid w:val="000D2527"/>
    <w:rsid w:val="000D2822"/>
    <w:rsid w:val="000D29F8"/>
    <w:rsid w:val="000D3D28"/>
    <w:rsid w:val="000D3E18"/>
    <w:rsid w:val="000D44C8"/>
    <w:rsid w:val="000D6A73"/>
    <w:rsid w:val="000D7088"/>
    <w:rsid w:val="000E1111"/>
    <w:rsid w:val="000E14B9"/>
    <w:rsid w:val="000E3DFB"/>
    <w:rsid w:val="000E4CFB"/>
    <w:rsid w:val="000E5422"/>
    <w:rsid w:val="000E54D8"/>
    <w:rsid w:val="000E770E"/>
    <w:rsid w:val="000F0AD1"/>
    <w:rsid w:val="000F1418"/>
    <w:rsid w:val="000F2D86"/>
    <w:rsid w:val="000F31ED"/>
    <w:rsid w:val="000F3B17"/>
    <w:rsid w:val="000F4A73"/>
    <w:rsid w:val="000F4AB4"/>
    <w:rsid w:val="000F59D6"/>
    <w:rsid w:val="000F5A2D"/>
    <w:rsid w:val="000F5C07"/>
    <w:rsid w:val="000F5F05"/>
    <w:rsid w:val="000F6075"/>
    <w:rsid w:val="000F7966"/>
    <w:rsid w:val="0010150F"/>
    <w:rsid w:val="001018DB"/>
    <w:rsid w:val="00103814"/>
    <w:rsid w:val="001076D1"/>
    <w:rsid w:val="0010778D"/>
    <w:rsid w:val="00110641"/>
    <w:rsid w:val="00110CC5"/>
    <w:rsid w:val="00111DE9"/>
    <w:rsid w:val="0011236D"/>
    <w:rsid w:val="001149EF"/>
    <w:rsid w:val="00114E2C"/>
    <w:rsid w:val="00115B4F"/>
    <w:rsid w:val="0011643C"/>
    <w:rsid w:val="00116AE9"/>
    <w:rsid w:val="00117701"/>
    <w:rsid w:val="00117BC9"/>
    <w:rsid w:val="00117CE0"/>
    <w:rsid w:val="00117D2C"/>
    <w:rsid w:val="001205C5"/>
    <w:rsid w:val="00120EF4"/>
    <w:rsid w:val="00121482"/>
    <w:rsid w:val="0012153A"/>
    <w:rsid w:val="00121838"/>
    <w:rsid w:val="00122F72"/>
    <w:rsid w:val="00124833"/>
    <w:rsid w:val="001250FE"/>
    <w:rsid w:val="00125644"/>
    <w:rsid w:val="0012586F"/>
    <w:rsid w:val="001259A4"/>
    <w:rsid w:val="001268D1"/>
    <w:rsid w:val="00127320"/>
    <w:rsid w:val="0012760A"/>
    <w:rsid w:val="00130CBF"/>
    <w:rsid w:val="001310CA"/>
    <w:rsid w:val="00131ED2"/>
    <w:rsid w:val="0013226A"/>
    <w:rsid w:val="00133250"/>
    <w:rsid w:val="00133A82"/>
    <w:rsid w:val="00133B2B"/>
    <w:rsid w:val="00133FBB"/>
    <w:rsid w:val="00134119"/>
    <w:rsid w:val="00134B72"/>
    <w:rsid w:val="00134D7C"/>
    <w:rsid w:val="00136E49"/>
    <w:rsid w:val="00140197"/>
    <w:rsid w:val="00140A2E"/>
    <w:rsid w:val="00140C03"/>
    <w:rsid w:val="00140D6E"/>
    <w:rsid w:val="00140D75"/>
    <w:rsid w:val="00141782"/>
    <w:rsid w:val="00141F36"/>
    <w:rsid w:val="00141F7A"/>
    <w:rsid w:val="001423D0"/>
    <w:rsid w:val="001434CB"/>
    <w:rsid w:val="00143749"/>
    <w:rsid w:val="0014385B"/>
    <w:rsid w:val="00144574"/>
    <w:rsid w:val="00145343"/>
    <w:rsid w:val="00146116"/>
    <w:rsid w:val="00146344"/>
    <w:rsid w:val="001475A4"/>
    <w:rsid w:val="0015062E"/>
    <w:rsid w:val="0015089D"/>
    <w:rsid w:val="00150DD0"/>
    <w:rsid w:val="001516B0"/>
    <w:rsid w:val="001517A5"/>
    <w:rsid w:val="00151AB9"/>
    <w:rsid w:val="0015291F"/>
    <w:rsid w:val="00152A20"/>
    <w:rsid w:val="00153BD0"/>
    <w:rsid w:val="00155335"/>
    <w:rsid w:val="00156D87"/>
    <w:rsid w:val="001571D3"/>
    <w:rsid w:val="00157DF6"/>
    <w:rsid w:val="0016127F"/>
    <w:rsid w:val="00164B1A"/>
    <w:rsid w:val="00165104"/>
    <w:rsid w:val="00165368"/>
    <w:rsid w:val="0016635E"/>
    <w:rsid w:val="00166EB3"/>
    <w:rsid w:val="001677B6"/>
    <w:rsid w:val="00167AE2"/>
    <w:rsid w:val="00170623"/>
    <w:rsid w:val="00170B55"/>
    <w:rsid w:val="00171459"/>
    <w:rsid w:val="00173F64"/>
    <w:rsid w:val="00174811"/>
    <w:rsid w:val="001761B9"/>
    <w:rsid w:val="00176457"/>
    <w:rsid w:val="00176705"/>
    <w:rsid w:val="001768D1"/>
    <w:rsid w:val="00182F8C"/>
    <w:rsid w:val="001831B5"/>
    <w:rsid w:val="00184674"/>
    <w:rsid w:val="00184CB0"/>
    <w:rsid w:val="001852EA"/>
    <w:rsid w:val="00185D98"/>
    <w:rsid w:val="00186256"/>
    <w:rsid w:val="00186B65"/>
    <w:rsid w:val="00187077"/>
    <w:rsid w:val="00187C65"/>
    <w:rsid w:val="00187E76"/>
    <w:rsid w:val="00191221"/>
    <w:rsid w:val="0019322A"/>
    <w:rsid w:val="00193922"/>
    <w:rsid w:val="001942DF"/>
    <w:rsid w:val="001945D4"/>
    <w:rsid w:val="001954D6"/>
    <w:rsid w:val="00195A62"/>
    <w:rsid w:val="00195EFD"/>
    <w:rsid w:val="00196376"/>
    <w:rsid w:val="00196763"/>
    <w:rsid w:val="00197E07"/>
    <w:rsid w:val="00197F8C"/>
    <w:rsid w:val="001A017A"/>
    <w:rsid w:val="001A070B"/>
    <w:rsid w:val="001A126E"/>
    <w:rsid w:val="001A29C0"/>
    <w:rsid w:val="001A3A3B"/>
    <w:rsid w:val="001A4008"/>
    <w:rsid w:val="001A4EA3"/>
    <w:rsid w:val="001A578B"/>
    <w:rsid w:val="001B3040"/>
    <w:rsid w:val="001B353E"/>
    <w:rsid w:val="001B359C"/>
    <w:rsid w:val="001B37FC"/>
    <w:rsid w:val="001B5792"/>
    <w:rsid w:val="001B6842"/>
    <w:rsid w:val="001B6AFA"/>
    <w:rsid w:val="001B6D30"/>
    <w:rsid w:val="001B7337"/>
    <w:rsid w:val="001C09D8"/>
    <w:rsid w:val="001C1A78"/>
    <w:rsid w:val="001C2B72"/>
    <w:rsid w:val="001C2C26"/>
    <w:rsid w:val="001C32AE"/>
    <w:rsid w:val="001C3D21"/>
    <w:rsid w:val="001C3EAD"/>
    <w:rsid w:val="001C430F"/>
    <w:rsid w:val="001C43C6"/>
    <w:rsid w:val="001C4DE1"/>
    <w:rsid w:val="001C54B7"/>
    <w:rsid w:val="001C5DA1"/>
    <w:rsid w:val="001C7516"/>
    <w:rsid w:val="001D02BA"/>
    <w:rsid w:val="001D0BD4"/>
    <w:rsid w:val="001D1B3B"/>
    <w:rsid w:val="001D1EC1"/>
    <w:rsid w:val="001D222D"/>
    <w:rsid w:val="001D2379"/>
    <w:rsid w:val="001D27D3"/>
    <w:rsid w:val="001D2D66"/>
    <w:rsid w:val="001D3B31"/>
    <w:rsid w:val="001D42CB"/>
    <w:rsid w:val="001D4358"/>
    <w:rsid w:val="001D483B"/>
    <w:rsid w:val="001D4B56"/>
    <w:rsid w:val="001D5F0C"/>
    <w:rsid w:val="001D65DA"/>
    <w:rsid w:val="001D69CE"/>
    <w:rsid w:val="001D7D00"/>
    <w:rsid w:val="001E04BD"/>
    <w:rsid w:val="001E0C31"/>
    <w:rsid w:val="001E2B1D"/>
    <w:rsid w:val="001E2E28"/>
    <w:rsid w:val="001E3D8C"/>
    <w:rsid w:val="001E3F33"/>
    <w:rsid w:val="001E40DF"/>
    <w:rsid w:val="001E5A8D"/>
    <w:rsid w:val="001E6091"/>
    <w:rsid w:val="001E6F07"/>
    <w:rsid w:val="001E740D"/>
    <w:rsid w:val="001F02B6"/>
    <w:rsid w:val="001F2301"/>
    <w:rsid w:val="001F2450"/>
    <w:rsid w:val="001F7802"/>
    <w:rsid w:val="001F7D8B"/>
    <w:rsid w:val="00200E34"/>
    <w:rsid w:val="00200FBA"/>
    <w:rsid w:val="00201626"/>
    <w:rsid w:val="00201666"/>
    <w:rsid w:val="002019FF"/>
    <w:rsid w:val="00202378"/>
    <w:rsid w:val="0020325F"/>
    <w:rsid w:val="00203B5C"/>
    <w:rsid w:val="0020417D"/>
    <w:rsid w:val="00204209"/>
    <w:rsid w:val="00205399"/>
    <w:rsid w:val="002059FD"/>
    <w:rsid w:val="00205B45"/>
    <w:rsid w:val="00205C05"/>
    <w:rsid w:val="00207493"/>
    <w:rsid w:val="00207C59"/>
    <w:rsid w:val="00210598"/>
    <w:rsid w:val="00211CA4"/>
    <w:rsid w:val="00211FB7"/>
    <w:rsid w:val="00212257"/>
    <w:rsid w:val="00212602"/>
    <w:rsid w:val="00213516"/>
    <w:rsid w:val="0021360D"/>
    <w:rsid w:val="00214041"/>
    <w:rsid w:val="00214059"/>
    <w:rsid w:val="002146D4"/>
    <w:rsid w:val="002153AD"/>
    <w:rsid w:val="00215BD0"/>
    <w:rsid w:val="00215E6F"/>
    <w:rsid w:val="00216AA8"/>
    <w:rsid w:val="00221A0A"/>
    <w:rsid w:val="00222E28"/>
    <w:rsid w:val="00224F05"/>
    <w:rsid w:val="00225B5E"/>
    <w:rsid w:val="002266A3"/>
    <w:rsid w:val="00227DDD"/>
    <w:rsid w:val="00230014"/>
    <w:rsid w:val="00230AC6"/>
    <w:rsid w:val="00231823"/>
    <w:rsid w:val="002364A1"/>
    <w:rsid w:val="00237358"/>
    <w:rsid w:val="00237E69"/>
    <w:rsid w:val="002401C5"/>
    <w:rsid w:val="00240F1A"/>
    <w:rsid w:val="0024129E"/>
    <w:rsid w:val="00241301"/>
    <w:rsid w:val="00241463"/>
    <w:rsid w:val="00241704"/>
    <w:rsid w:val="00241F13"/>
    <w:rsid w:val="00242A6E"/>
    <w:rsid w:val="00242B80"/>
    <w:rsid w:val="00242FBC"/>
    <w:rsid w:val="002436B6"/>
    <w:rsid w:val="00243BD4"/>
    <w:rsid w:val="002448F1"/>
    <w:rsid w:val="002451B0"/>
    <w:rsid w:val="002452CE"/>
    <w:rsid w:val="0025020A"/>
    <w:rsid w:val="00250399"/>
    <w:rsid w:val="00250581"/>
    <w:rsid w:val="00252263"/>
    <w:rsid w:val="00255403"/>
    <w:rsid w:val="00255865"/>
    <w:rsid w:val="00255BEF"/>
    <w:rsid w:val="0025606E"/>
    <w:rsid w:val="0025700D"/>
    <w:rsid w:val="002613AB"/>
    <w:rsid w:val="00261517"/>
    <w:rsid w:val="00261785"/>
    <w:rsid w:val="0026362F"/>
    <w:rsid w:val="00264713"/>
    <w:rsid w:val="0026486E"/>
    <w:rsid w:val="0026619D"/>
    <w:rsid w:val="00266BAA"/>
    <w:rsid w:val="0026789D"/>
    <w:rsid w:val="00270A6B"/>
    <w:rsid w:val="00271089"/>
    <w:rsid w:val="002716C5"/>
    <w:rsid w:val="0027210A"/>
    <w:rsid w:val="00275468"/>
    <w:rsid w:val="002758BA"/>
    <w:rsid w:val="002765B1"/>
    <w:rsid w:val="0027681C"/>
    <w:rsid w:val="00277603"/>
    <w:rsid w:val="0028050E"/>
    <w:rsid w:val="002808C8"/>
    <w:rsid w:val="00280B97"/>
    <w:rsid w:val="00280C58"/>
    <w:rsid w:val="002815F1"/>
    <w:rsid w:val="00282CB2"/>
    <w:rsid w:val="00285338"/>
    <w:rsid w:val="002858D8"/>
    <w:rsid w:val="00287387"/>
    <w:rsid w:val="00287B83"/>
    <w:rsid w:val="0029005A"/>
    <w:rsid w:val="00291BF0"/>
    <w:rsid w:val="002928AF"/>
    <w:rsid w:val="00292FE1"/>
    <w:rsid w:val="0029501B"/>
    <w:rsid w:val="002969B1"/>
    <w:rsid w:val="00296D2C"/>
    <w:rsid w:val="00297AF7"/>
    <w:rsid w:val="002A0A8C"/>
    <w:rsid w:val="002A3234"/>
    <w:rsid w:val="002A3BD8"/>
    <w:rsid w:val="002A486A"/>
    <w:rsid w:val="002A76AF"/>
    <w:rsid w:val="002B0726"/>
    <w:rsid w:val="002B14F1"/>
    <w:rsid w:val="002B151C"/>
    <w:rsid w:val="002B1ABD"/>
    <w:rsid w:val="002B1E0B"/>
    <w:rsid w:val="002B1EC3"/>
    <w:rsid w:val="002B43BD"/>
    <w:rsid w:val="002B4820"/>
    <w:rsid w:val="002B5547"/>
    <w:rsid w:val="002B5957"/>
    <w:rsid w:val="002B5977"/>
    <w:rsid w:val="002B7664"/>
    <w:rsid w:val="002B7F81"/>
    <w:rsid w:val="002C05E0"/>
    <w:rsid w:val="002C0D01"/>
    <w:rsid w:val="002C4067"/>
    <w:rsid w:val="002C4118"/>
    <w:rsid w:val="002C41C4"/>
    <w:rsid w:val="002C4668"/>
    <w:rsid w:val="002C4F57"/>
    <w:rsid w:val="002C6389"/>
    <w:rsid w:val="002C6902"/>
    <w:rsid w:val="002C77A5"/>
    <w:rsid w:val="002C7CFB"/>
    <w:rsid w:val="002C7ED3"/>
    <w:rsid w:val="002D012B"/>
    <w:rsid w:val="002D056C"/>
    <w:rsid w:val="002D102E"/>
    <w:rsid w:val="002D190A"/>
    <w:rsid w:val="002D24FD"/>
    <w:rsid w:val="002D3FBA"/>
    <w:rsid w:val="002D49CD"/>
    <w:rsid w:val="002D5318"/>
    <w:rsid w:val="002D5F5D"/>
    <w:rsid w:val="002D621C"/>
    <w:rsid w:val="002D67D9"/>
    <w:rsid w:val="002D71C4"/>
    <w:rsid w:val="002D7A90"/>
    <w:rsid w:val="002E11BF"/>
    <w:rsid w:val="002E1E43"/>
    <w:rsid w:val="002E2A83"/>
    <w:rsid w:val="002E3079"/>
    <w:rsid w:val="002E4BE9"/>
    <w:rsid w:val="002E5775"/>
    <w:rsid w:val="002E585F"/>
    <w:rsid w:val="002E5B3E"/>
    <w:rsid w:val="002E5CED"/>
    <w:rsid w:val="002E5ED1"/>
    <w:rsid w:val="002E690D"/>
    <w:rsid w:val="002F29B0"/>
    <w:rsid w:val="002F2D15"/>
    <w:rsid w:val="002F370C"/>
    <w:rsid w:val="002F3F70"/>
    <w:rsid w:val="002F445F"/>
    <w:rsid w:val="002F46DD"/>
    <w:rsid w:val="002F4805"/>
    <w:rsid w:val="002F50FD"/>
    <w:rsid w:val="002F50FF"/>
    <w:rsid w:val="002F5B26"/>
    <w:rsid w:val="002F6C95"/>
    <w:rsid w:val="0030127A"/>
    <w:rsid w:val="0030173D"/>
    <w:rsid w:val="00301BE2"/>
    <w:rsid w:val="003036DD"/>
    <w:rsid w:val="00304A0E"/>
    <w:rsid w:val="00304EB3"/>
    <w:rsid w:val="003079AF"/>
    <w:rsid w:val="00307A70"/>
    <w:rsid w:val="00307EC2"/>
    <w:rsid w:val="003100CC"/>
    <w:rsid w:val="003114EC"/>
    <w:rsid w:val="003121A5"/>
    <w:rsid w:val="0031386B"/>
    <w:rsid w:val="0031461C"/>
    <w:rsid w:val="00315DD8"/>
    <w:rsid w:val="0031674B"/>
    <w:rsid w:val="00320A5B"/>
    <w:rsid w:val="00320D3A"/>
    <w:rsid w:val="0032193A"/>
    <w:rsid w:val="00322F95"/>
    <w:rsid w:val="0032315A"/>
    <w:rsid w:val="0032385B"/>
    <w:rsid w:val="00324820"/>
    <w:rsid w:val="003253D5"/>
    <w:rsid w:val="00326828"/>
    <w:rsid w:val="00326C2B"/>
    <w:rsid w:val="0033174F"/>
    <w:rsid w:val="003334A2"/>
    <w:rsid w:val="003351A8"/>
    <w:rsid w:val="00336489"/>
    <w:rsid w:val="0033653B"/>
    <w:rsid w:val="003376D8"/>
    <w:rsid w:val="00337C6F"/>
    <w:rsid w:val="00337E73"/>
    <w:rsid w:val="00341CD3"/>
    <w:rsid w:val="003420EA"/>
    <w:rsid w:val="00342F89"/>
    <w:rsid w:val="00343E34"/>
    <w:rsid w:val="00344836"/>
    <w:rsid w:val="00344CB3"/>
    <w:rsid w:val="00344EC0"/>
    <w:rsid w:val="00346702"/>
    <w:rsid w:val="00346E21"/>
    <w:rsid w:val="00350C94"/>
    <w:rsid w:val="00351164"/>
    <w:rsid w:val="003538D5"/>
    <w:rsid w:val="00355FD0"/>
    <w:rsid w:val="00356E8D"/>
    <w:rsid w:val="00361A0D"/>
    <w:rsid w:val="00362A08"/>
    <w:rsid w:val="00362E75"/>
    <w:rsid w:val="0036315A"/>
    <w:rsid w:val="003631F5"/>
    <w:rsid w:val="0036377D"/>
    <w:rsid w:val="003639CE"/>
    <w:rsid w:val="0036460D"/>
    <w:rsid w:val="00364F87"/>
    <w:rsid w:val="00365263"/>
    <w:rsid w:val="003652A9"/>
    <w:rsid w:val="00365F80"/>
    <w:rsid w:val="00370B84"/>
    <w:rsid w:val="00371873"/>
    <w:rsid w:val="003720D2"/>
    <w:rsid w:val="00372506"/>
    <w:rsid w:val="003729FE"/>
    <w:rsid w:val="003734A3"/>
    <w:rsid w:val="00373598"/>
    <w:rsid w:val="00373A96"/>
    <w:rsid w:val="003750FF"/>
    <w:rsid w:val="00375769"/>
    <w:rsid w:val="00376957"/>
    <w:rsid w:val="0037728A"/>
    <w:rsid w:val="0037756B"/>
    <w:rsid w:val="0038075E"/>
    <w:rsid w:val="003809E2"/>
    <w:rsid w:val="00381E3F"/>
    <w:rsid w:val="003823BD"/>
    <w:rsid w:val="0038304D"/>
    <w:rsid w:val="0038397C"/>
    <w:rsid w:val="00383CBD"/>
    <w:rsid w:val="00384A54"/>
    <w:rsid w:val="00384E84"/>
    <w:rsid w:val="0038694C"/>
    <w:rsid w:val="00387B04"/>
    <w:rsid w:val="00392951"/>
    <w:rsid w:val="003942A2"/>
    <w:rsid w:val="00394C2C"/>
    <w:rsid w:val="00395C5C"/>
    <w:rsid w:val="00396F0E"/>
    <w:rsid w:val="003A324F"/>
    <w:rsid w:val="003A418E"/>
    <w:rsid w:val="003A4251"/>
    <w:rsid w:val="003A4D74"/>
    <w:rsid w:val="003A553E"/>
    <w:rsid w:val="003B1FEE"/>
    <w:rsid w:val="003B255A"/>
    <w:rsid w:val="003B2979"/>
    <w:rsid w:val="003B29F2"/>
    <w:rsid w:val="003B2D0D"/>
    <w:rsid w:val="003B34BC"/>
    <w:rsid w:val="003B3C90"/>
    <w:rsid w:val="003B6057"/>
    <w:rsid w:val="003B6915"/>
    <w:rsid w:val="003B7054"/>
    <w:rsid w:val="003B7A26"/>
    <w:rsid w:val="003C0309"/>
    <w:rsid w:val="003C0CB4"/>
    <w:rsid w:val="003C19DA"/>
    <w:rsid w:val="003C1ECC"/>
    <w:rsid w:val="003C2986"/>
    <w:rsid w:val="003C36D3"/>
    <w:rsid w:val="003C38D4"/>
    <w:rsid w:val="003C3DE0"/>
    <w:rsid w:val="003C3F4C"/>
    <w:rsid w:val="003C45C4"/>
    <w:rsid w:val="003C61A5"/>
    <w:rsid w:val="003C64C4"/>
    <w:rsid w:val="003C678C"/>
    <w:rsid w:val="003C7FEF"/>
    <w:rsid w:val="003D048E"/>
    <w:rsid w:val="003D1DD1"/>
    <w:rsid w:val="003D4243"/>
    <w:rsid w:val="003D4599"/>
    <w:rsid w:val="003D4715"/>
    <w:rsid w:val="003D5325"/>
    <w:rsid w:val="003D5A01"/>
    <w:rsid w:val="003D5F74"/>
    <w:rsid w:val="003D655F"/>
    <w:rsid w:val="003D7FCF"/>
    <w:rsid w:val="003E0739"/>
    <w:rsid w:val="003E0BF6"/>
    <w:rsid w:val="003E0EE9"/>
    <w:rsid w:val="003E2069"/>
    <w:rsid w:val="003E21A8"/>
    <w:rsid w:val="003E341C"/>
    <w:rsid w:val="003E4C3E"/>
    <w:rsid w:val="003E4EC3"/>
    <w:rsid w:val="003E5844"/>
    <w:rsid w:val="003E5E41"/>
    <w:rsid w:val="003E66B5"/>
    <w:rsid w:val="003E672C"/>
    <w:rsid w:val="003F1F64"/>
    <w:rsid w:val="003F21EB"/>
    <w:rsid w:val="003F36A3"/>
    <w:rsid w:val="003F388A"/>
    <w:rsid w:val="003F3935"/>
    <w:rsid w:val="003F3AC0"/>
    <w:rsid w:val="003F5100"/>
    <w:rsid w:val="003F54E8"/>
    <w:rsid w:val="003F74BA"/>
    <w:rsid w:val="003F7E0E"/>
    <w:rsid w:val="00400D3F"/>
    <w:rsid w:val="00400EBC"/>
    <w:rsid w:val="00401B57"/>
    <w:rsid w:val="00403086"/>
    <w:rsid w:val="00403D7E"/>
    <w:rsid w:val="00403F35"/>
    <w:rsid w:val="00404AD6"/>
    <w:rsid w:val="00404DBD"/>
    <w:rsid w:val="004054B3"/>
    <w:rsid w:val="00407745"/>
    <w:rsid w:val="00411A9C"/>
    <w:rsid w:val="00414231"/>
    <w:rsid w:val="00414A49"/>
    <w:rsid w:val="00415069"/>
    <w:rsid w:val="00416BC6"/>
    <w:rsid w:val="00417A61"/>
    <w:rsid w:val="00417DD6"/>
    <w:rsid w:val="004211CF"/>
    <w:rsid w:val="00421E01"/>
    <w:rsid w:val="004223AA"/>
    <w:rsid w:val="004226C7"/>
    <w:rsid w:val="00422E2E"/>
    <w:rsid w:val="00422F1E"/>
    <w:rsid w:val="004234C7"/>
    <w:rsid w:val="00423F51"/>
    <w:rsid w:val="00424C09"/>
    <w:rsid w:val="00424C36"/>
    <w:rsid w:val="004254D1"/>
    <w:rsid w:val="00426B8E"/>
    <w:rsid w:val="00427547"/>
    <w:rsid w:val="004305C5"/>
    <w:rsid w:val="0043139E"/>
    <w:rsid w:val="00432247"/>
    <w:rsid w:val="0043231D"/>
    <w:rsid w:val="004323C4"/>
    <w:rsid w:val="00432423"/>
    <w:rsid w:val="00432730"/>
    <w:rsid w:val="00432875"/>
    <w:rsid w:val="00432C9B"/>
    <w:rsid w:val="00433018"/>
    <w:rsid w:val="004333A4"/>
    <w:rsid w:val="00433E15"/>
    <w:rsid w:val="00434402"/>
    <w:rsid w:val="00436D0D"/>
    <w:rsid w:val="0043735A"/>
    <w:rsid w:val="00437692"/>
    <w:rsid w:val="00440747"/>
    <w:rsid w:val="004408A4"/>
    <w:rsid w:val="00441B46"/>
    <w:rsid w:val="0044282C"/>
    <w:rsid w:val="00443A5F"/>
    <w:rsid w:val="00443F17"/>
    <w:rsid w:val="00444DB0"/>
    <w:rsid w:val="004464E0"/>
    <w:rsid w:val="0044676D"/>
    <w:rsid w:val="004470BB"/>
    <w:rsid w:val="00450AE0"/>
    <w:rsid w:val="00451644"/>
    <w:rsid w:val="00451EAA"/>
    <w:rsid w:val="004523BD"/>
    <w:rsid w:val="00452E05"/>
    <w:rsid w:val="004535BB"/>
    <w:rsid w:val="004545A1"/>
    <w:rsid w:val="004545EC"/>
    <w:rsid w:val="004546FD"/>
    <w:rsid w:val="00454EA7"/>
    <w:rsid w:val="00455266"/>
    <w:rsid w:val="00457524"/>
    <w:rsid w:val="00457891"/>
    <w:rsid w:val="00457F29"/>
    <w:rsid w:val="00457FA5"/>
    <w:rsid w:val="00460DBD"/>
    <w:rsid w:val="00460F17"/>
    <w:rsid w:val="004619E3"/>
    <w:rsid w:val="00462141"/>
    <w:rsid w:val="004646CC"/>
    <w:rsid w:val="00467250"/>
    <w:rsid w:val="0047029D"/>
    <w:rsid w:val="00470496"/>
    <w:rsid w:val="00471AC8"/>
    <w:rsid w:val="00471C6A"/>
    <w:rsid w:val="00471D35"/>
    <w:rsid w:val="0047279B"/>
    <w:rsid w:val="00473310"/>
    <w:rsid w:val="00473A08"/>
    <w:rsid w:val="00474B04"/>
    <w:rsid w:val="00477286"/>
    <w:rsid w:val="0048081A"/>
    <w:rsid w:val="00480C35"/>
    <w:rsid w:val="00481C77"/>
    <w:rsid w:val="0048256A"/>
    <w:rsid w:val="00483CED"/>
    <w:rsid w:val="004843EF"/>
    <w:rsid w:val="0048454F"/>
    <w:rsid w:val="004855F0"/>
    <w:rsid w:val="00485660"/>
    <w:rsid w:val="004856C5"/>
    <w:rsid w:val="00485D1C"/>
    <w:rsid w:val="00486CC6"/>
    <w:rsid w:val="00487351"/>
    <w:rsid w:val="0048751D"/>
    <w:rsid w:val="004877D9"/>
    <w:rsid w:val="00490118"/>
    <w:rsid w:val="00490164"/>
    <w:rsid w:val="00490675"/>
    <w:rsid w:val="00490708"/>
    <w:rsid w:val="00490761"/>
    <w:rsid w:val="0049200A"/>
    <w:rsid w:val="00494CBD"/>
    <w:rsid w:val="00494D03"/>
    <w:rsid w:val="00495ED2"/>
    <w:rsid w:val="004960B2"/>
    <w:rsid w:val="004A03B9"/>
    <w:rsid w:val="004A1693"/>
    <w:rsid w:val="004A2373"/>
    <w:rsid w:val="004A36E5"/>
    <w:rsid w:val="004A45EF"/>
    <w:rsid w:val="004A6F24"/>
    <w:rsid w:val="004B047D"/>
    <w:rsid w:val="004B093A"/>
    <w:rsid w:val="004B14E5"/>
    <w:rsid w:val="004B2210"/>
    <w:rsid w:val="004B2CC2"/>
    <w:rsid w:val="004B3F1E"/>
    <w:rsid w:val="004B41B0"/>
    <w:rsid w:val="004B524B"/>
    <w:rsid w:val="004B570F"/>
    <w:rsid w:val="004B595C"/>
    <w:rsid w:val="004B7A27"/>
    <w:rsid w:val="004B7DDE"/>
    <w:rsid w:val="004C2226"/>
    <w:rsid w:val="004C3848"/>
    <w:rsid w:val="004C3E3A"/>
    <w:rsid w:val="004C4CE4"/>
    <w:rsid w:val="004C78A4"/>
    <w:rsid w:val="004C7969"/>
    <w:rsid w:val="004D189B"/>
    <w:rsid w:val="004D3050"/>
    <w:rsid w:val="004D3369"/>
    <w:rsid w:val="004D3D95"/>
    <w:rsid w:val="004D3F61"/>
    <w:rsid w:val="004D520A"/>
    <w:rsid w:val="004D54B6"/>
    <w:rsid w:val="004D5533"/>
    <w:rsid w:val="004D60F6"/>
    <w:rsid w:val="004D6350"/>
    <w:rsid w:val="004D724E"/>
    <w:rsid w:val="004D7591"/>
    <w:rsid w:val="004D76F3"/>
    <w:rsid w:val="004E1FE5"/>
    <w:rsid w:val="004E3FE0"/>
    <w:rsid w:val="004E5ADE"/>
    <w:rsid w:val="004E7F02"/>
    <w:rsid w:val="004F014E"/>
    <w:rsid w:val="004F03BE"/>
    <w:rsid w:val="004F258C"/>
    <w:rsid w:val="004F2C72"/>
    <w:rsid w:val="004F3873"/>
    <w:rsid w:val="004F47E5"/>
    <w:rsid w:val="004F4DF0"/>
    <w:rsid w:val="004F6289"/>
    <w:rsid w:val="004F6752"/>
    <w:rsid w:val="004F6827"/>
    <w:rsid w:val="004F6A79"/>
    <w:rsid w:val="004F75F6"/>
    <w:rsid w:val="00500CEB"/>
    <w:rsid w:val="00500D88"/>
    <w:rsid w:val="00500E4C"/>
    <w:rsid w:val="00500F2C"/>
    <w:rsid w:val="00503644"/>
    <w:rsid w:val="00504445"/>
    <w:rsid w:val="005059C1"/>
    <w:rsid w:val="00505AFE"/>
    <w:rsid w:val="00506496"/>
    <w:rsid w:val="005067C0"/>
    <w:rsid w:val="00506830"/>
    <w:rsid w:val="00507840"/>
    <w:rsid w:val="00507E99"/>
    <w:rsid w:val="005107EB"/>
    <w:rsid w:val="00510829"/>
    <w:rsid w:val="005108D9"/>
    <w:rsid w:val="0051315D"/>
    <w:rsid w:val="00514036"/>
    <w:rsid w:val="00514B59"/>
    <w:rsid w:val="0051542E"/>
    <w:rsid w:val="0051571F"/>
    <w:rsid w:val="005158F3"/>
    <w:rsid w:val="00516285"/>
    <w:rsid w:val="00517D5D"/>
    <w:rsid w:val="00517EF9"/>
    <w:rsid w:val="00520392"/>
    <w:rsid w:val="00521049"/>
    <w:rsid w:val="005227F2"/>
    <w:rsid w:val="005227FB"/>
    <w:rsid w:val="00524BCC"/>
    <w:rsid w:val="0052569A"/>
    <w:rsid w:val="00525F0E"/>
    <w:rsid w:val="005276B9"/>
    <w:rsid w:val="00531765"/>
    <w:rsid w:val="00532442"/>
    <w:rsid w:val="00533916"/>
    <w:rsid w:val="0053407D"/>
    <w:rsid w:val="00535D64"/>
    <w:rsid w:val="00537165"/>
    <w:rsid w:val="00537486"/>
    <w:rsid w:val="00537B62"/>
    <w:rsid w:val="00541696"/>
    <w:rsid w:val="00541AD9"/>
    <w:rsid w:val="00542044"/>
    <w:rsid w:val="005434B2"/>
    <w:rsid w:val="0054593F"/>
    <w:rsid w:val="00546142"/>
    <w:rsid w:val="005463B3"/>
    <w:rsid w:val="005465CE"/>
    <w:rsid w:val="00546F65"/>
    <w:rsid w:val="005479E7"/>
    <w:rsid w:val="00547A44"/>
    <w:rsid w:val="005507B4"/>
    <w:rsid w:val="00550A09"/>
    <w:rsid w:val="00550DEF"/>
    <w:rsid w:val="005532AF"/>
    <w:rsid w:val="005536D0"/>
    <w:rsid w:val="00553810"/>
    <w:rsid w:val="00553FAC"/>
    <w:rsid w:val="00554A26"/>
    <w:rsid w:val="00554F62"/>
    <w:rsid w:val="005564B8"/>
    <w:rsid w:val="0056026E"/>
    <w:rsid w:val="005609D8"/>
    <w:rsid w:val="00561560"/>
    <w:rsid w:val="00561BE3"/>
    <w:rsid w:val="0056227F"/>
    <w:rsid w:val="00563448"/>
    <w:rsid w:val="00563D82"/>
    <w:rsid w:val="005642F5"/>
    <w:rsid w:val="00565194"/>
    <w:rsid w:val="0056592B"/>
    <w:rsid w:val="00565E30"/>
    <w:rsid w:val="00565EB4"/>
    <w:rsid w:val="0056755E"/>
    <w:rsid w:val="00570241"/>
    <w:rsid w:val="00570A1C"/>
    <w:rsid w:val="00570F2B"/>
    <w:rsid w:val="00570F6B"/>
    <w:rsid w:val="0057246F"/>
    <w:rsid w:val="005725F2"/>
    <w:rsid w:val="00573D75"/>
    <w:rsid w:val="00573E23"/>
    <w:rsid w:val="00574055"/>
    <w:rsid w:val="00574058"/>
    <w:rsid w:val="00574B0F"/>
    <w:rsid w:val="00577821"/>
    <w:rsid w:val="00580070"/>
    <w:rsid w:val="005808EE"/>
    <w:rsid w:val="00580E3D"/>
    <w:rsid w:val="0058461D"/>
    <w:rsid w:val="00585403"/>
    <w:rsid w:val="00585F22"/>
    <w:rsid w:val="00587AD7"/>
    <w:rsid w:val="0059007C"/>
    <w:rsid w:val="005913B1"/>
    <w:rsid w:val="00591B06"/>
    <w:rsid w:val="00597853"/>
    <w:rsid w:val="005A00CE"/>
    <w:rsid w:val="005A06C1"/>
    <w:rsid w:val="005A0A07"/>
    <w:rsid w:val="005A0A58"/>
    <w:rsid w:val="005A0BBD"/>
    <w:rsid w:val="005A118F"/>
    <w:rsid w:val="005A1868"/>
    <w:rsid w:val="005A1C21"/>
    <w:rsid w:val="005A1E56"/>
    <w:rsid w:val="005A31E9"/>
    <w:rsid w:val="005A3C47"/>
    <w:rsid w:val="005A49F1"/>
    <w:rsid w:val="005B00D4"/>
    <w:rsid w:val="005B128D"/>
    <w:rsid w:val="005B2127"/>
    <w:rsid w:val="005B2E73"/>
    <w:rsid w:val="005B307A"/>
    <w:rsid w:val="005B3B40"/>
    <w:rsid w:val="005B3B82"/>
    <w:rsid w:val="005B423C"/>
    <w:rsid w:val="005B635F"/>
    <w:rsid w:val="005B73BF"/>
    <w:rsid w:val="005B75A0"/>
    <w:rsid w:val="005B7E4C"/>
    <w:rsid w:val="005C3BA1"/>
    <w:rsid w:val="005C64B9"/>
    <w:rsid w:val="005C6661"/>
    <w:rsid w:val="005C692C"/>
    <w:rsid w:val="005C7760"/>
    <w:rsid w:val="005D105A"/>
    <w:rsid w:val="005D151B"/>
    <w:rsid w:val="005D26D0"/>
    <w:rsid w:val="005D2811"/>
    <w:rsid w:val="005D2DF0"/>
    <w:rsid w:val="005D3C42"/>
    <w:rsid w:val="005D4458"/>
    <w:rsid w:val="005D5624"/>
    <w:rsid w:val="005D6043"/>
    <w:rsid w:val="005D7307"/>
    <w:rsid w:val="005E094F"/>
    <w:rsid w:val="005E0DF2"/>
    <w:rsid w:val="005E1BD0"/>
    <w:rsid w:val="005E2089"/>
    <w:rsid w:val="005E2267"/>
    <w:rsid w:val="005E23A4"/>
    <w:rsid w:val="005E241E"/>
    <w:rsid w:val="005E3238"/>
    <w:rsid w:val="005E38BC"/>
    <w:rsid w:val="005E3ED3"/>
    <w:rsid w:val="005E5036"/>
    <w:rsid w:val="005E5BFC"/>
    <w:rsid w:val="005E782B"/>
    <w:rsid w:val="005F01A8"/>
    <w:rsid w:val="005F7238"/>
    <w:rsid w:val="00600071"/>
    <w:rsid w:val="0060045F"/>
    <w:rsid w:val="006007AC"/>
    <w:rsid w:val="00600A88"/>
    <w:rsid w:val="00600CC5"/>
    <w:rsid w:val="00601AEA"/>
    <w:rsid w:val="00601E10"/>
    <w:rsid w:val="00601FCE"/>
    <w:rsid w:val="00602272"/>
    <w:rsid w:val="006024EB"/>
    <w:rsid w:val="006038EC"/>
    <w:rsid w:val="006047E3"/>
    <w:rsid w:val="0060530B"/>
    <w:rsid w:val="00606A70"/>
    <w:rsid w:val="00607A83"/>
    <w:rsid w:val="00607DD1"/>
    <w:rsid w:val="00610347"/>
    <w:rsid w:val="00611135"/>
    <w:rsid w:val="00611B02"/>
    <w:rsid w:val="00613CA3"/>
    <w:rsid w:val="00615E9B"/>
    <w:rsid w:val="00617F63"/>
    <w:rsid w:val="00620586"/>
    <w:rsid w:val="0062116E"/>
    <w:rsid w:val="0062164A"/>
    <w:rsid w:val="0062275F"/>
    <w:rsid w:val="00622A7B"/>
    <w:rsid w:val="00623FFD"/>
    <w:rsid w:val="00624013"/>
    <w:rsid w:val="00624583"/>
    <w:rsid w:val="0062468B"/>
    <w:rsid w:val="00625479"/>
    <w:rsid w:val="00626E9A"/>
    <w:rsid w:val="006319D5"/>
    <w:rsid w:val="00631B1B"/>
    <w:rsid w:val="0063253F"/>
    <w:rsid w:val="00635211"/>
    <w:rsid w:val="006353A4"/>
    <w:rsid w:val="00637281"/>
    <w:rsid w:val="00637515"/>
    <w:rsid w:val="00637C04"/>
    <w:rsid w:val="00637D70"/>
    <w:rsid w:val="006425C5"/>
    <w:rsid w:val="0064370C"/>
    <w:rsid w:val="00644F6A"/>
    <w:rsid w:val="00645118"/>
    <w:rsid w:val="00646158"/>
    <w:rsid w:val="0064672E"/>
    <w:rsid w:val="006475F4"/>
    <w:rsid w:val="0065043C"/>
    <w:rsid w:val="006507DD"/>
    <w:rsid w:val="00652A07"/>
    <w:rsid w:val="00654938"/>
    <w:rsid w:val="00654CEE"/>
    <w:rsid w:val="006551A2"/>
    <w:rsid w:val="00656077"/>
    <w:rsid w:val="00657016"/>
    <w:rsid w:val="00657FDF"/>
    <w:rsid w:val="006601BD"/>
    <w:rsid w:val="006609EC"/>
    <w:rsid w:val="00660BCA"/>
    <w:rsid w:val="00661020"/>
    <w:rsid w:val="006613F8"/>
    <w:rsid w:val="00663D26"/>
    <w:rsid w:val="00666922"/>
    <w:rsid w:val="006669EC"/>
    <w:rsid w:val="00673A35"/>
    <w:rsid w:val="00673F40"/>
    <w:rsid w:val="00674E5D"/>
    <w:rsid w:val="00675995"/>
    <w:rsid w:val="00676A7F"/>
    <w:rsid w:val="00676C8D"/>
    <w:rsid w:val="00676F79"/>
    <w:rsid w:val="00677B18"/>
    <w:rsid w:val="00677FCF"/>
    <w:rsid w:val="006810EE"/>
    <w:rsid w:val="006817E9"/>
    <w:rsid w:val="00683EF4"/>
    <w:rsid w:val="0068549F"/>
    <w:rsid w:val="006854C4"/>
    <w:rsid w:val="0068578F"/>
    <w:rsid w:val="006867D8"/>
    <w:rsid w:val="00687970"/>
    <w:rsid w:val="00687BE8"/>
    <w:rsid w:val="00690B15"/>
    <w:rsid w:val="00691051"/>
    <w:rsid w:val="00691AA8"/>
    <w:rsid w:val="0069366A"/>
    <w:rsid w:val="00693B8F"/>
    <w:rsid w:val="00694B9C"/>
    <w:rsid w:val="00696168"/>
    <w:rsid w:val="0069619B"/>
    <w:rsid w:val="006961E8"/>
    <w:rsid w:val="00697530"/>
    <w:rsid w:val="006A07C7"/>
    <w:rsid w:val="006A0F2A"/>
    <w:rsid w:val="006A1622"/>
    <w:rsid w:val="006A17FD"/>
    <w:rsid w:val="006A4FBF"/>
    <w:rsid w:val="006A6550"/>
    <w:rsid w:val="006A77A2"/>
    <w:rsid w:val="006A7CC4"/>
    <w:rsid w:val="006B0B0D"/>
    <w:rsid w:val="006B1D0A"/>
    <w:rsid w:val="006B1F4C"/>
    <w:rsid w:val="006B1F83"/>
    <w:rsid w:val="006B21E7"/>
    <w:rsid w:val="006B25AF"/>
    <w:rsid w:val="006B2DDA"/>
    <w:rsid w:val="006B3772"/>
    <w:rsid w:val="006B4009"/>
    <w:rsid w:val="006B5924"/>
    <w:rsid w:val="006B6474"/>
    <w:rsid w:val="006B711A"/>
    <w:rsid w:val="006B78C5"/>
    <w:rsid w:val="006B7EAD"/>
    <w:rsid w:val="006C0F44"/>
    <w:rsid w:val="006C118F"/>
    <w:rsid w:val="006C14E1"/>
    <w:rsid w:val="006C1C24"/>
    <w:rsid w:val="006C2703"/>
    <w:rsid w:val="006C28F5"/>
    <w:rsid w:val="006C3897"/>
    <w:rsid w:val="006C4898"/>
    <w:rsid w:val="006C56D0"/>
    <w:rsid w:val="006C5862"/>
    <w:rsid w:val="006C5C84"/>
    <w:rsid w:val="006C6332"/>
    <w:rsid w:val="006C6AF4"/>
    <w:rsid w:val="006C7411"/>
    <w:rsid w:val="006C77D3"/>
    <w:rsid w:val="006C7FFA"/>
    <w:rsid w:val="006D060F"/>
    <w:rsid w:val="006D069E"/>
    <w:rsid w:val="006D103F"/>
    <w:rsid w:val="006D15C7"/>
    <w:rsid w:val="006D4151"/>
    <w:rsid w:val="006D4330"/>
    <w:rsid w:val="006D532D"/>
    <w:rsid w:val="006D6FD6"/>
    <w:rsid w:val="006D70C6"/>
    <w:rsid w:val="006D757E"/>
    <w:rsid w:val="006D7CE0"/>
    <w:rsid w:val="006E0579"/>
    <w:rsid w:val="006E14A4"/>
    <w:rsid w:val="006E306D"/>
    <w:rsid w:val="006E349C"/>
    <w:rsid w:val="006E3508"/>
    <w:rsid w:val="006E39BA"/>
    <w:rsid w:val="006E6468"/>
    <w:rsid w:val="006E6C8B"/>
    <w:rsid w:val="006E744A"/>
    <w:rsid w:val="006F1317"/>
    <w:rsid w:val="006F1A25"/>
    <w:rsid w:val="006F23CA"/>
    <w:rsid w:val="006F3903"/>
    <w:rsid w:val="006F41EB"/>
    <w:rsid w:val="006F5173"/>
    <w:rsid w:val="006F5A4C"/>
    <w:rsid w:val="006F5A84"/>
    <w:rsid w:val="006F5F2D"/>
    <w:rsid w:val="006F6EC2"/>
    <w:rsid w:val="006F70E0"/>
    <w:rsid w:val="006F70ED"/>
    <w:rsid w:val="006F725B"/>
    <w:rsid w:val="006F735B"/>
    <w:rsid w:val="006F7F3E"/>
    <w:rsid w:val="00700454"/>
    <w:rsid w:val="00700F69"/>
    <w:rsid w:val="00702C47"/>
    <w:rsid w:val="0070301B"/>
    <w:rsid w:val="00704846"/>
    <w:rsid w:val="007071E7"/>
    <w:rsid w:val="007100B1"/>
    <w:rsid w:val="0071333A"/>
    <w:rsid w:val="00715011"/>
    <w:rsid w:val="007153E3"/>
    <w:rsid w:val="007161D9"/>
    <w:rsid w:val="0071624D"/>
    <w:rsid w:val="007168EA"/>
    <w:rsid w:val="007176EF"/>
    <w:rsid w:val="00717B29"/>
    <w:rsid w:val="007212B1"/>
    <w:rsid w:val="00721832"/>
    <w:rsid w:val="00721E6C"/>
    <w:rsid w:val="00722DDE"/>
    <w:rsid w:val="00723684"/>
    <w:rsid w:val="00723DCA"/>
    <w:rsid w:val="007263EA"/>
    <w:rsid w:val="00726477"/>
    <w:rsid w:val="00726BB3"/>
    <w:rsid w:val="0072770A"/>
    <w:rsid w:val="007303B5"/>
    <w:rsid w:val="00730BCC"/>
    <w:rsid w:val="00731E73"/>
    <w:rsid w:val="00732C36"/>
    <w:rsid w:val="00732CF8"/>
    <w:rsid w:val="007330C4"/>
    <w:rsid w:val="00734450"/>
    <w:rsid w:val="007345C4"/>
    <w:rsid w:val="007356DF"/>
    <w:rsid w:val="007364FF"/>
    <w:rsid w:val="00740A40"/>
    <w:rsid w:val="0074118E"/>
    <w:rsid w:val="00741AFA"/>
    <w:rsid w:val="00742AD6"/>
    <w:rsid w:val="00743A0D"/>
    <w:rsid w:val="00743F58"/>
    <w:rsid w:val="00744035"/>
    <w:rsid w:val="00745DFE"/>
    <w:rsid w:val="00745FEB"/>
    <w:rsid w:val="007463CC"/>
    <w:rsid w:val="007465A3"/>
    <w:rsid w:val="007468A2"/>
    <w:rsid w:val="00746DAC"/>
    <w:rsid w:val="00750D2C"/>
    <w:rsid w:val="007521F2"/>
    <w:rsid w:val="007534DB"/>
    <w:rsid w:val="00754F80"/>
    <w:rsid w:val="00755796"/>
    <w:rsid w:val="00755F27"/>
    <w:rsid w:val="00756696"/>
    <w:rsid w:val="007579CD"/>
    <w:rsid w:val="00757B9C"/>
    <w:rsid w:val="00761221"/>
    <w:rsid w:val="0076179B"/>
    <w:rsid w:val="007626C0"/>
    <w:rsid w:val="007637A6"/>
    <w:rsid w:val="007637FD"/>
    <w:rsid w:val="007646C5"/>
    <w:rsid w:val="00765D42"/>
    <w:rsid w:val="0076771A"/>
    <w:rsid w:val="0077025A"/>
    <w:rsid w:val="0077062B"/>
    <w:rsid w:val="00770F11"/>
    <w:rsid w:val="00772E38"/>
    <w:rsid w:val="0077500F"/>
    <w:rsid w:val="00775F4C"/>
    <w:rsid w:val="00780259"/>
    <w:rsid w:val="00780E6B"/>
    <w:rsid w:val="007823D5"/>
    <w:rsid w:val="007828AE"/>
    <w:rsid w:val="00782DFA"/>
    <w:rsid w:val="00782EDF"/>
    <w:rsid w:val="00783CB5"/>
    <w:rsid w:val="00784766"/>
    <w:rsid w:val="00784C0F"/>
    <w:rsid w:val="00784C15"/>
    <w:rsid w:val="00786C87"/>
    <w:rsid w:val="00791149"/>
    <w:rsid w:val="00791564"/>
    <w:rsid w:val="00792048"/>
    <w:rsid w:val="007929EC"/>
    <w:rsid w:val="007932EB"/>
    <w:rsid w:val="00793EB9"/>
    <w:rsid w:val="0079419B"/>
    <w:rsid w:val="00794D02"/>
    <w:rsid w:val="00795247"/>
    <w:rsid w:val="00797450"/>
    <w:rsid w:val="007A0057"/>
    <w:rsid w:val="007A0406"/>
    <w:rsid w:val="007A070F"/>
    <w:rsid w:val="007A1896"/>
    <w:rsid w:val="007A207A"/>
    <w:rsid w:val="007A2D69"/>
    <w:rsid w:val="007A32CB"/>
    <w:rsid w:val="007A3F95"/>
    <w:rsid w:val="007A4A3B"/>
    <w:rsid w:val="007A4D57"/>
    <w:rsid w:val="007A592C"/>
    <w:rsid w:val="007A63FB"/>
    <w:rsid w:val="007A6663"/>
    <w:rsid w:val="007A7BD2"/>
    <w:rsid w:val="007A7F93"/>
    <w:rsid w:val="007B169E"/>
    <w:rsid w:val="007B1D4F"/>
    <w:rsid w:val="007B3B6E"/>
    <w:rsid w:val="007B55B5"/>
    <w:rsid w:val="007B5DBB"/>
    <w:rsid w:val="007B7806"/>
    <w:rsid w:val="007C0A23"/>
    <w:rsid w:val="007C111E"/>
    <w:rsid w:val="007C16BB"/>
    <w:rsid w:val="007C2FC6"/>
    <w:rsid w:val="007C3842"/>
    <w:rsid w:val="007C4603"/>
    <w:rsid w:val="007C5447"/>
    <w:rsid w:val="007C69DF"/>
    <w:rsid w:val="007C790C"/>
    <w:rsid w:val="007D2CB8"/>
    <w:rsid w:val="007D3DFE"/>
    <w:rsid w:val="007D5046"/>
    <w:rsid w:val="007D6190"/>
    <w:rsid w:val="007E0615"/>
    <w:rsid w:val="007E0F66"/>
    <w:rsid w:val="007E185D"/>
    <w:rsid w:val="007E1BD3"/>
    <w:rsid w:val="007E1DFD"/>
    <w:rsid w:val="007E3D87"/>
    <w:rsid w:val="007E4602"/>
    <w:rsid w:val="007E4F6B"/>
    <w:rsid w:val="007E5DB7"/>
    <w:rsid w:val="007E6779"/>
    <w:rsid w:val="007E6B8C"/>
    <w:rsid w:val="007E6D4F"/>
    <w:rsid w:val="007F0A1B"/>
    <w:rsid w:val="007F164D"/>
    <w:rsid w:val="007F2294"/>
    <w:rsid w:val="007F30ED"/>
    <w:rsid w:val="007F398B"/>
    <w:rsid w:val="007F399E"/>
    <w:rsid w:val="007F3BAA"/>
    <w:rsid w:val="007F5166"/>
    <w:rsid w:val="007F5F02"/>
    <w:rsid w:val="007F76DB"/>
    <w:rsid w:val="007F7C7B"/>
    <w:rsid w:val="00800A52"/>
    <w:rsid w:val="00800C29"/>
    <w:rsid w:val="0080173C"/>
    <w:rsid w:val="00801F4C"/>
    <w:rsid w:val="0080200C"/>
    <w:rsid w:val="0080232C"/>
    <w:rsid w:val="00802582"/>
    <w:rsid w:val="008033A4"/>
    <w:rsid w:val="008041C0"/>
    <w:rsid w:val="0080430E"/>
    <w:rsid w:val="00805C37"/>
    <w:rsid w:val="00806282"/>
    <w:rsid w:val="008064A7"/>
    <w:rsid w:val="00806741"/>
    <w:rsid w:val="0080719F"/>
    <w:rsid w:val="0080767F"/>
    <w:rsid w:val="00810E2A"/>
    <w:rsid w:val="008117DE"/>
    <w:rsid w:val="008127C6"/>
    <w:rsid w:val="00813247"/>
    <w:rsid w:val="00813668"/>
    <w:rsid w:val="00814F2B"/>
    <w:rsid w:val="0081600B"/>
    <w:rsid w:val="00816128"/>
    <w:rsid w:val="008164B2"/>
    <w:rsid w:val="00816E31"/>
    <w:rsid w:val="00817068"/>
    <w:rsid w:val="008178A6"/>
    <w:rsid w:val="00817911"/>
    <w:rsid w:val="00820F6D"/>
    <w:rsid w:val="00821AB6"/>
    <w:rsid w:val="008243FE"/>
    <w:rsid w:val="008249F0"/>
    <w:rsid w:val="008263FF"/>
    <w:rsid w:val="0082683B"/>
    <w:rsid w:val="00826EEA"/>
    <w:rsid w:val="00830569"/>
    <w:rsid w:val="00833A82"/>
    <w:rsid w:val="00835B86"/>
    <w:rsid w:val="00836248"/>
    <w:rsid w:val="00841BA3"/>
    <w:rsid w:val="00841D64"/>
    <w:rsid w:val="00842B5C"/>
    <w:rsid w:val="00844EA8"/>
    <w:rsid w:val="00844F0A"/>
    <w:rsid w:val="008521BB"/>
    <w:rsid w:val="008522BE"/>
    <w:rsid w:val="0085249A"/>
    <w:rsid w:val="00853D5E"/>
    <w:rsid w:val="00855EB9"/>
    <w:rsid w:val="00857276"/>
    <w:rsid w:val="008572A7"/>
    <w:rsid w:val="0086752B"/>
    <w:rsid w:val="00867A76"/>
    <w:rsid w:val="00867E9B"/>
    <w:rsid w:val="0087098C"/>
    <w:rsid w:val="00871BFB"/>
    <w:rsid w:val="008723C7"/>
    <w:rsid w:val="00873449"/>
    <w:rsid w:val="008736B9"/>
    <w:rsid w:val="008738C1"/>
    <w:rsid w:val="00873B88"/>
    <w:rsid w:val="008748F9"/>
    <w:rsid w:val="0087528B"/>
    <w:rsid w:val="00875B1E"/>
    <w:rsid w:val="00876F78"/>
    <w:rsid w:val="0088048A"/>
    <w:rsid w:val="00880653"/>
    <w:rsid w:val="00881EFE"/>
    <w:rsid w:val="00883CA5"/>
    <w:rsid w:val="00884E43"/>
    <w:rsid w:val="00885143"/>
    <w:rsid w:val="008904E0"/>
    <w:rsid w:val="00890533"/>
    <w:rsid w:val="00892DED"/>
    <w:rsid w:val="00893C96"/>
    <w:rsid w:val="00893CC6"/>
    <w:rsid w:val="008941DF"/>
    <w:rsid w:val="008959B8"/>
    <w:rsid w:val="00895C26"/>
    <w:rsid w:val="008963CE"/>
    <w:rsid w:val="00896E21"/>
    <w:rsid w:val="00896FE6"/>
    <w:rsid w:val="008A00D2"/>
    <w:rsid w:val="008A0124"/>
    <w:rsid w:val="008A0373"/>
    <w:rsid w:val="008A0C79"/>
    <w:rsid w:val="008A17D7"/>
    <w:rsid w:val="008A1B11"/>
    <w:rsid w:val="008A3277"/>
    <w:rsid w:val="008A40FE"/>
    <w:rsid w:val="008A5366"/>
    <w:rsid w:val="008A5802"/>
    <w:rsid w:val="008A5ACB"/>
    <w:rsid w:val="008A6196"/>
    <w:rsid w:val="008A6C28"/>
    <w:rsid w:val="008A70C5"/>
    <w:rsid w:val="008A7B69"/>
    <w:rsid w:val="008B083D"/>
    <w:rsid w:val="008B16F0"/>
    <w:rsid w:val="008B17BA"/>
    <w:rsid w:val="008B237E"/>
    <w:rsid w:val="008B29E7"/>
    <w:rsid w:val="008B34F2"/>
    <w:rsid w:val="008B352B"/>
    <w:rsid w:val="008B453B"/>
    <w:rsid w:val="008B5F8D"/>
    <w:rsid w:val="008B5FD7"/>
    <w:rsid w:val="008B66A9"/>
    <w:rsid w:val="008B680D"/>
    <w:rsid w:val="008B7C57"/>
    <w:rsid w:val="008C020B"/>
    <w:rsid w:val="008C02EC"/>
    <w:rsid w:val="008C043A"/>
    <w:rsid w:val="008C0550"/>
    <w:rsid w:val="008C059E"/>
    <w:rsid w:val="008C0DCC"/>
    <w:rsid w:val="008C3F4E"/>
    <w:rsid w:val="008C4BEE"/>
    <w:rsid w:val="008C4FA6"/>
    <w:rsid w:val="008C718A"/>
    <w:rsid w:val="008C7EA8"/>
    <w:rsid w:val="008D0949"/>
    <w:rsid w:val="008D2080"/>
    <w:rsid w:val="008D4E18"/>
    <w:rsid w:val="008D5ED5"/>
    <w:rsid w:val="008D67A4"/>
    <w:rsid w:val="008D7430"/>
    <w:rsid w:val="008E024F"/>
    <w:rsid w:val="008E07F4"/>
    <w:rsid w:val="008E0E75"/>
    <w:rsid w:val="008E2352"/>
    <w:rsid w:val="008E27AB"/>
    <w:rsid w:val="008E27BE"/>
    <w:rsid w:val="008E2C48"/>
    <w:rsid w:val="008E31C5"/>
    <w:rsid w:val="008E4262"/>
    <w:rsid w:val="008E5929"/>
    <w:rsid w:val="008E68BB"/>
    <w:rsid w:val="008E780F"/>
    <w:rsid w:val="008E7A38"/>
    <w:rsid w:val="008F090D"/>
    <w:rsid w:val="008F2DC9"/>
    <w:rsid w:val="008F313D"/>
    <w:rsid w:val="0090469E"/>
    <w:rsid w:val="0090760D"/>
    <w:rsid w:val="00907FA7"/>
    <w:rsid w:val="0091018B"/>
    <w:rsid w:val="00912BAB"/>
    <w:rsid w:val="009132FA"/>
    <w:rsid w:val="009141D3"/>
    <w:rsid w:val="00914C22"/>
    <w:rsid w:val="00914C7A"/>
    <w:rsid w:val="0091530C"/>
    <w:rsid w:val="0091572D"/>
    <w:rsid w:val="009157DA"/>
    <w:rsid w:val="00915C76"/>
    <w:rsid w:val="00915CA8"/>
    <w:rsid w:val="00915EA9"/>
    <w:rsid w:val="009208A8"/>
    <w:rsid w:val="00920B7A"/>
    <w:rsid w:val="00921783"/>
    <w:rsid w:val="009220BB"/>
    <w:rsid w:val="009245DD"/>
    <w:rsid w:val="00925FD1"/>
    <w:rsid w:val="009263F7"/>
    <w:rsid w:val="00926A11"/>
    <w:rsid w:val="009277BE"/>
    <w:rsid w:val="00930FD8"/>
    <w:rsid w:val="00932C0B"/>
    <w:rsid w:val="00933057"/>
    <w:rsid w:val="009336BC"/>
    <w:rsid w:val="00936DC7"/>
    <w:rsid w:val="00936E3D"/>
    <w:rsid w:val="00937A7B"/>
    <w:rsid w:val="009413DF"/>
    <w:rsid w:val="009439F8"/>
    <w:rsid w:val="00944872"/>
    <w:rsid w:val="00946DB5"/>
    <w:rsid w:val="00950D43"/>
    <w:rsid w:val="00951420"/>
    <w:rsid w:val="00952129"/>
    <w:rsid w:val="00953069"/>
    <w:rsid w:val="009537CE"/>
    <w:rsid w:val="0095477B"/>
    <w:rsid w:val="00956754"/>
    <w:rsid w:val="00956860"/>
    <w:rsid w:val="00960544"/>
    <w:rsid w:val="009613AF"/>
    <w:rsid w:val="00962702"/>
    <w:rsid w:val="009628F1"/>
    <w:rsid w:val="00962B8B"/>
    <w:rsid w:val="00962EA0"/>
    <w:rsid w:val="009634E3"/>
    <w:rsid w:val="00963571"/>
    <w:rsid w:val="009636F5"/>
    <w:rsid w:val="00964E91"/>
    <w:rsid w:val="0096527D"/>
    <w:rsid w:val="00965B01"/>
    <w:rsid w:val="00966092"/>
    <w:rsid w:val="0096661C"/>
    <w:rsid w:val="00967B06"/>
    <w:rsid w:val="00970BE5"/>
    <w:rsid w:val="00970D7F"/>
    <w:rsid w:val="00971037"/>
    <w:rsid w:val="0097124F"/>
    <w:rsid w:val="00971541"/>
    <w:rsid w:val="00971A69"/>
    <w:rsid w:val="00971E71"/>
    <w:rsid w:val="0097243A"/>
    <w:rsid w:val="009726B6"/>
    <w:rsid w:val="00972BAE"/>
    <w:rsid w:val="009733FF"/>
    <w:rsid w:val="00973B36"/>
    <w:rsid w:val="00974080"/>
    <w:rsid w:val="00974C91"/>
    <w:rsid w:val="00974D40"/>
    <w:rsid w:val="00974EDE"/>
    <w:rsid w:val="009764C0"/>
    <w:rsid w:val="009805F2"/>
    <w:rsid w:val="0098132F"/>
    <w:rsid w:val="00981BC6"/>
    <w:rsid w:val="009853BE"/>
    <w:rsid w:val="00985C9F"/>
    <w:rsid w:val="00986408"/>
    <w:rsid w:val="00986674"/>
    <w:rsid w:val="00986ABA"/>
    <w:rsid w:val="00986ACD"/>
    <w:rsid w:val="00986E90"/>
    <w:rsid w:val="009902F2"/>
    <w:rsid w:val="00991F42"/>
    <w:rsid w:val="00992762"/>
    <w:rsid w:val="00996170"/>
    <w:rsid w:val="0099691A"/>
    <w:rsid w:val="00996AA9"/>
    <w:rsid w:val="00996F0A"/>
    <w:rsid w:val="009A0987"/>
    <w:rsid w:val="009A0AB4"/>
    <w:rsid w:val="009A0AF2"/>
    <w:rsid w:val="009A19FB"/>
    <w:rsid w:val="009A3A32"/>
    <w:rsid w:val="009A3ADA"/>
    <w:rsid w:val="009A3B23"/>
    <w:rsid w:val="009A4217"/>
    <w:rsid w:val="009A4788"/>
    <w:rsid w:val="009A6018"/>
    <w:rsid w:val="009B0ED4"/>
    <w:rsid w:val="009B1F5D"/>
    <w:rsid w:val="009B2D84"/>
    <w:rsid w:val="009B33A5"/>
    <w:rsid w:val="009B4994"/>
    <w:rsid w:val="009B4B22"/>
    <w:rsid w:val="009B4DA7"/>
    <w:rsid w:val="009B5598"/>
    <w:rsid w:val="009B5CD8"/>
    <w:rsid w:val="009B5F0E"/>
    <w:rsid w:val="009B6B8C"/>
    <w:rsid w:val="009B7544"/>
    <w:rsid w:val="009B7AB4"/>
    <w:rsid w:val="009C0AFA"/>
    <w:rsid w:val="009C1D30"/>
    <w:rsid w:val="009C35FC"/>
    <w:rsid w:val="009C6334"/>
    <w:rsid w:val="009C6765"/>
    <w:rsid w:val="009C6981"/>
    <w:rsid w:val="009C7457"/>
    <w:rsid w:val="009D02F2"/>
    <w:rsid w:val="009D08AA"/>
    <w:rsid w:val="009D0EC0"/>
    <w:rsid w:val="009D1669"/>
    <w:rsid w:val="009D4566"/>
    <w:rsid w:val="009D4DC9"/>
    <w:rsid w:val="009D6B3C"/>
    <w:rsid w:val="009D7847"/>
    <w:rsid w:val="009E0145"/>
    <w:rsid w:val="009E06CF"/>
    <w:rsid w:val="009E2387"/>
    <w:rsid w:val="009E2E7F"/>
    <w:rsid w:val="009E4648"/>
    <w:rsid w:val="009E4C24"/>
    <w:rsid w:val="009E4CD2"/>
    <w:rsid w:val="009E4CF2"/>
    <w:rsid w:val="009E52D8"/>
    <w:rsid w:val="009F0899"/>
    <w:rsid w:val="009F0F20"/>
    <w:rsid w:val="009F27F8"/>
    <w:rsid w:val="009F3D31"/>
    <w:rsid w:val="009F3E72"/>
    <w:rsid w:val="009F4C1B"/>
    <w:rsid w:val="009F6A4B"/>
    <w:rsid w:val="009F6B93"/>
    <w:rsid w:val="009F6F2B"/>
    <w:rsid w:val="009F76D3"/>
    <w:rsid w:val="009F7E16"/>
    <w:rsid w:val="00A014E8"/>
    <w:rsid w:val="00A04783"/>
    <w:rsid w:val="00A04DE3"/>
    <w:rsid w:val="00A064D8"/>
    <w:rsid w:val="00A0670A"/>
    <w:rsid w:val="00A0712B"/>
    <w:rsid w:val="00A07D2E"/>
    <w:rsid w:val="00A101E2"/>
    <w:rsid w:val="00A1174C"/>
    <w:rsid w:val="00A11E79"/>
    <w:rsid w:val="00A127B4"/>
    <w:rsid w:val="00A1332E"/>
    <w:rsid w:val="00A16145"/>
    <w:rsid w:val="00A16475"/>
    <w:rsid w:val="00A17155"/>
    <w:rsid w:val="00A173DE"/>
    <w:rsid w:val="00A17733"/>
    <w:rsid w:val="00A20354"/>
    <w:rsid w:val="00A20369"/>
    <w:rsid w:val="00A21F05"/>
    <w:rsid w:val="00A22659"/>
    <w:rsid w:val="00A22AEB"/>
    <w:rsid w:val="00A242F4"/>
    <w:rsid w:val="00A24B87"/>
    <w:rsid w:val="00A279C9"/>
    <w:rsid w:val="00A30793"/>
    <w:rsid w:val="00A30D76"/>
    <w:rsid w:val="00A312D1"/>
    <w:rsid w:val="00A3137A"/>
    <w:rsid w:val="00A32715"/>
    <w:rsid w:val="00A32CE2"/>
    <w:rsid w:val="00A3381A"/>
    <w:rsid w:val="00A351C4"/>
    <w:rsid w:val="00A364C2"/>
    <w:rsid w:val="00A36A77"/>
    <w:rsid w:val="00A372C4"/>
    <w:rsid w:val="00A37E09"/>
    <w:rsid w:val="00A432CC"/>
    <w:rsid w:val="00A44BC3"/>
    <w:rsid w:val="00A45C2F"/>
    <w:rsid w:val="00A474DE"/>
    <w:rsid w:val="00A47C80"/>
    <w:rsid w:val="00A50E68"/>
    <w:rsid w:val="00A50F68"/>
    <w:rsid w:val="00A51ED5"/>
    <w:rsid w:val="00A524DD"/>
    <w:rsid w:val="00A561CF"/>
    <w:rsid w:val="00A56278"/>
    <w:rsid w:val="00A5648B"/>
    <w:rsid w:val="00A574B2"/>
    <w:rsid w:val="00A576F7"/>
    <w:rsid w:val="00A578A0"/>
    <w:rsid w:val="00A57B94"/>
    <w:rsid w:val="00A63AE2"/>
    <w:rsid w:val="00A641B4"/>
    <w:rsid w:val="00A6449B"/>
    <w:rsid w:val="00A671E7"/>
    <w:rsid w:val="00A67234"/>
    <w:rsid w:val="00A70E2C"/>
    <w:rsid w:val="00A7305E"/>
    <w:rsid w:val="00A73354"/>
    <w:rsid w:val="00A745EB"/>
    <w:rsid w:val="00A74743"/>
    <w:rsid w:val="00A755AE"/>
    <w:rsid w:val="00A76D5C"/>
    <w:rsid w:val="00A8041D"/>
    <w:rsid w:val="00A806D1"/>
    <w:rsid w:val="00A80930"/>
    <w:rsid w:val="00A80E81"/>
    <w:rsid w:val="00A833E5"/>
    <w:rsid w:val="00A84953"/>
    <w:rsid w:val="00A86650"/>
    <w:rsid w:val="00A86A7D"/>
    <w:rsid w:val="00A86B3D"/>
    <w:rsid w:val="00A9113E"/>
    <w:rsid w:val="00A92FAF"/>
    <w:rsid w:val="00A9431E"/>
    <w:rsid w:val="00A95933"/>
    <w:rsid w:val="00A96D14"/>
    <w:rsid w:val="00A96DCC"/>
    <w:rsid w:val="00A97427"/>
    <w:rsid w:val="00A97663"/>
    <w:rsid w:val="00A97AF3"/>
    <w:rsid w:val="00AA0334"/>
    <w:rsid w:val="00AA0368"/>
    <w:rsid w:val="00AA036D"/>
    <w:rsid w:val="00AA0A60"/>
    <w:rsid w:val="00AA1A17"/>
    <w:rsid w:val="00AA3970"/>
    <w:rsid w:val="00AA4175"/>
    <w:rsid w:val="00AA455C"/>
    <w:rsid w:val="00AA4E92"/>
    <w:rsid w:val="00AA601B"/>
    <w:rsid w:val="00AA6A13"/>
    <w:rsid w:val="00AA7D31"/>
    <w:rsid w:val="00AB15E8"/>
    <w:rsid w:val="00AB28C0"/>
    <w:rsid w:val="00AB2BCA"/>
    <w:rsid w:val="00AB2E99"/>
    <w:rsid w:val="00AB3203"/>
    <w:rsid w:val="00AB43EB"/>
    <w:rsid w:val="00AB4445"/>
    <w:rsid w:val="00AB4528"/>
    <w:rsid w:val="00AC04DC"/>
    <w:rsid w:val="00AC074D"/>
    <w:rsid w:val="00AC1135"/>
    <w:rsid w:val="00AC1B46"/>
    <w:rsid w:val="00AC2C2B"/>
    <w:rsid w:val="00AC3279"/>
    <w:rsid w:val="00AC33B2"/>
    <w:rsid w:val="00AC3CD8"/>
    <w:rsid w:val="00AC4219"/>
    <w:rsid w:val="00AC4372"/>
    <w:rsid w:val="00AC476B"/>
    <w:rsid w:val="00AC477D"/>
    <w:rsid w:val="00AC571B"/>
    <w:rsid w:val="00AC57FF"/>
    <w:rsid w:val="00AC5906"/>
    <w:rsid w:val="00AC5AB4"/>
    <w:rsid w:val="00AD0AAC"/>
    <w:rsid w:val="00AD1000"/>
    <w:rsid w:val="00AD1424"/>
    <w:rsid w:val="00AD1C68"/>
    <w:rsid w:val="00AD1DD2"/>
    <w:rsid w:val="00AD25A2"/>
    <w:rsid w:val="00AD34E7"/>
    <w:rsid w:val="00AD3962"/>
    <w:rsid w:val="00AD4AC6"/>
    <w:rsid w:val="00AD57B6"/>
    <w:rsid w:val="00AD7B56"/>
    <w:rsid w:val="00AE01D0"/>
    <w:rsid w:val="00AE0CA2"/>
    <w:rsid w:val="00AE1417"/>
    <w:rsid w:val="00AE176A"/>
    <w:rsid w:val="00AE5DDC"/>
    <w:rsid w:val="00AE7441"/>
    <w:rsid w:val="00AE7982"/>
    <w:rsid w:val="00AE7F98"/>
    <w:rsid w:val="00AF0FC2"/>
    <w:rsid w:val="00AF1052"/>
    <w:rsid w:val="00AF19F7"/>
    <w:rsid w:val="00AF4419"/>
    <w:rsid w:val="00AF467F"/>
    <w:rsid w:val="00AF4C65"/>
    <w:rsid w:val="00AF4DCA"/>
    <w:rsid w:val="00AF5D1C"/>
    <w:rsid w:val="00B0180D"/>
    <w:rsid w:val="00B022E3"/>
    <w:rsid w:val="00B03776"/>
    <w:rsid w:val="00B03896"/>
    <w:rsid w:val="00B03EC2"/>
    <w:rsid w:val="00B04766"/>
    <w:rsid w:val="00B048A4"/>
    <w:rsid w:val="00B04CBA"/>
    <w:rsid w:val="00B057F0"/>
    <w:rsid w:val="00B05900"/>
    <w:rsid w:val="00B05A3B"/>
    <w:rsid w:val="00B06530"/>
    <w:rsid w:val="00B06767"/>
    <w:rsid w:val="00B07791"/>
    <w:rsid w:val="00B07F07"/>
    <w:rsid w:val="00B114D8"/>
    <w:rsid w:val="00B124D2"/>
    <w:rsid w:val="00B12CD1"/>
    <w:rsid w:val="00B1342D"/>
    <w:rsid w:val="00B14C72"/>
    <w:rsid w:val="00B16812"/>
    <w:rsid w:val="00B16E13"/>
    <w:rsid w:val="00B22232"/>
    <w:rsid w:val="00B22A4C"/>
    <w:rsid w:val="00B2304A"/>
    <w:rsid w:val="00B233E0"/>
    <w:rsid w:val="00B23F15"/>
    <w:rsid w:val="00B25ACF"/>
    <w:rsid w:val="00B25C2D"/>
    <w:rsid w:val="00B25F7C"/>
    <w:rsid w:val="00B264B4"/>
    <w:rsid w:val="00B26876"/>
    <w:rsid w:val="00B268A2"/>
    <w:rsid w:val="00B268AA"/>
    <w:rsid w:val="00B30A7E"/>
    <w:rsid w:val="00B31618"/>
    <w:rsid w:val="00B3239D"/>
    <w:rsid w:val="00B33742"/>
    <w:rsid w:val="00B33DFA"/>
    <w:rsid w:val="00B3436D"/>
    <w:rsid w:val="00B3469C"/>
    <w:rsid w:val="00B36A8F"/>
    <w:rsid w:val="00B37254"/>
    <w:rsid w:val="00B37316"/>
    <w:rsid w:val="00B376FA"/>
    <w:rsid w:val="00B37D54"/>
    <w:rsid w:val="00B41DC7"/>
    <w:rsid w:val="00B42D6E"/>
    <w:rsid w:val="00B434B1"/>
    <w:rsid w:val="00B43666"/>
    <w:rsid w:val="00B44973"/>
    <w:rsid w:val="00B45E86"/>
    <w:rsid w:val="00B46698"/>
    <w:rsid w:val="00B46878"/>
    <w:rsid w:val="00B501B2"/>
    <w:rsid w:val="00B50345"/>
    <w:rsid w:val="00B509A1"/>
    <w:rsid w:val="00B51615"/>
    <w:rsid w:val="00B5186E"/>
    <w:rsid w:val="00B542CA"/>
    <w:rsid w:val="00B54BCC"/>
    <w:rsid w:val="00B558D3"/>
    <w:rsid w:val="00B558D6"/>
    <w:rsid w:val="00B56AA1"/>
    <w:rsid w:val="00B5755F"/>
    <w:rsid w:val="00B607FA"/>
    <w:rsid w:val="00B611F5"/>
    <w:rsid w:val="00B614CC"/>
    <w:rsid w:val="00B62984"/>
    <w:rsid w:val="00B6397F"/>
    <w:rsid w:val="00B6596B"/>
    <w:rsid w:val="00B70C4C"/>
    <w:rsid w:val="00B70CE6"/>
    <w:rsid w:val="00B718DE"/>
    <w:rsid w:val="00B72444"/>
    <w:rsid w:val="00B7256B"/>
    <w:rsid w:val="00B73A21"/>
    <w:rsid w:val="00B73E54"/>
    <w:rsid w:val="00B74801"/>
    <w:rsid w:val="00B7506D"/>
    <w:rsid w:val="00B75CBA"/>
    <w:rsid w:val="00B77438"/>
    <w:rsid w:val="00B8002D"/>
    <w:rsid w:val="00B80224"/>
    <w:rsid w:val="00B80E61"/>
    <w:rsid w:val="00B81085"/>
    <w:rsid w:val="00B8197D"/>
    <w:rsid w:val="00B82235"/>
    <w:rsid w:val="00B8264E"/>
    <w:rsid w:val="00B830FB"/>
    <w:rsid w:val="00B832C8"/>
    <w:rsid w:val="00B8375A"/>
    <w:rsid w:val="00B8484F"/>
    <w:rsid w:val="00B851C9"/>
    <w:rsid w:val="00B8592B"/>
    <w:rsid w:val="00B86922"/>
    <w:rsid w:val="00B870AA"/>
    <w:rsid w:val="00B90047"/>
    <w:rsid w:val="00B9022F"/>
    <w:rsid w:val="00B91382"/>
    <w:rsid w:val="00B91AFD"/>
    <w:rsid w:val="00B92296"/>
    <w:rsid w:val="00B92552"/>
    <w:rsid w:val="00B92F5B"/>
    <w:rsid w:val="00B943A6"/>
    <w:rsid w:val="00B94669"/>
    <w:rsid w:val="00B95330"/>
    <w:rsid w:val="00B97672"/>
    <w:rsid w:val="00BA0415"/>
    <w:rsid w:val="00BA0F1C"/>
    <w:rsid w:val="00BA0F20"/>
    <w:rsid w:val="00BA30EE"/>
    <w:rsid w:val="00BA3938"/>
    <w:rsid w:val="00BA397D"/>
    <w:rsid w:val="00BA3C90"/>
    <w:rsid w:val="00BA53D9"/>
    <w:rsid w:val="00BA7B1B"/>
    <w:rsid w:val="00BB0881"/>
    <w:rsid w:val="00BB2B2F"/>
    <w:rsid w:val="00BB2D41"/>
    <w:rsid w:val="00BB2DF9"/>
    <w:rsid w:val="00BB5164"/>
    <w:rsid w:val="00BB6188"/>
    <w:rsid w:val="00BB7F5A"/>
    <w:rsid w:val="00BC00D7"/>
    <w:rsid w:val="00BC124B"/>
    <w:rsid w:val="00BC1616"/>
    <w:rsid w:val="00BC306F"/>
    <w:rsid w:val="00BC31BB"/>
    <w:rsid w:val="00BC46F6"/>
    <w:rsid w:val="00BC72C6"/>
    <w:rsid w:val="00BC7382"/>
    <w:rsid w:val="00BD0DB0"/>
    <w:rsid w:val="00BD1B20"/>
    <w:rsid w:val="00BD23C8"/>
    <w:rsid w:val="00BD2675"/>
    <w:rsid w:val="00BD2BAF"/>
    <w:rsid w:val="00BD3A53"/>
    <w:rsid w:val="00BD3E8C"/>
    <w:rsid w:val="00BD4AB5"/>
    <w:rsid w:val="00BD54A8"/>
    <w:rsid w:val="00BD59EB"/>
    <w:rsid w:val="00BD5CC1"/>
    <w:rsid w:val="00BD71ED"/>
    <w:rsid w:val="00BD7ABE"/>
    <w:rsid w:val="00BE243E"/>
    <w:rsid w:val="00BE5A6E"/>
    <w:rsid w:val="00BE6ACE"/>
    <w:rsid w:val="00BE6F4C"/>
    <w:rsid w:val="00BE781E"/>
    <w:rsid w:val="00BF01FA"/>
    <w:rsid w:val="00BF064B"/>
    <w:rsid w:val="00BF1A19"/>
    <w:rsid w:val="00BF3C44"/>
    <w:rsid w:val="00BF4904"/>
    <w:rsid w:val="00BF6078"/>
    <w:rsid w:val="00BF6126"/>
    <w:rsid w:val="00C00E4E"/>
    <w:rsid w:val="00C0197C"/>
    <w:rsid w:val="00C01B66"/>
    <w:rsid w:val="00C021C9"/>
    <w:rsid w:val="00C024B4"/>
    <w:rsid w:val="00C02BF8"/>
    <w:rsid w:val="00C03BEE"/>
    <w:rsid w:val="00C040EE"/>
    <w:rsid w:val="00C04B15"/>
    <w:rsid w:val="00C056A8"/>
    <w:rsid w:val="00C05F84"/>
    <w:rsid w:val="00C060F9"/>
    <w:rsid w:val="00C06B60"/>
    <w:rsid w:val="00C06D55"/>
    <w:rsid w:val="00C074CD"/>
    <w:rsid w:val="00C076BF"/>
    <w:rsid w:val="00C10B2A"/>
    <w:rsid w:val="00C10BA7"/>
    <w:rsid w:val="00C11439"/>
    <w:rsid w:val="00C116AB"/>
    <w:rsid w:val="00C12FE7"/>
    <w:rsid w:val="00C135A5"/>
    <w:rsid w:val="00C13B38"/>
    <w:rsid w:val="00C148FA"/>
    <w:rsid w:val="00C15ECA"/>
    <w:rsid w:val="00C15EDE"/>
    <w:rsid w:val="00C1743D"/>
    <w:rsid w:val="00C176B5"/>
    <w:rsid w:val="00C17BF3"/>
    <w:rsid w:val="00C17DCD"/>
    <w:rsid w:val="00C20675"/>
    <w:rsid w:val="00C20ACB"/>
    <w:rsid w:val="00C21EE0"/>
    <w:rsid w:val="00C22BA0"/>
    <w:rsid w:val="00C243E7"/>
    <w:rsid w:val="00C25685"/>
    <w:rsid w:val="00C26811"/>
    <w:rsid w:val="00C32FB6"/>
    <w:rsid w:val="00C3353F"/>
    <w:rsid w:val="00C340F7"/>
    <w:rsid w:val="00C341E4"/>
    <w:rsid w:val="00C34673"/>
    <w:rsid w:val="00C34905"/>
    <w:rsid w:val="00C37F3F"/>
    <w:rsid w:val="00C40FCE"/>
    <w:rsid w:val="00C41D44"/>
    <w:rsid w:val="00C41FC9"/>
    <w:rsid w:val="00C42EDF"/>
    <w:rsid w:val="00C43048"/>
    <w:rsid w:val="00C43A06"/>
    <w:rsid w:val="00C441DD"/>
    <w:rsid w:val="00C443FD"/>
    <w:rsid w:val="00C44694"/>
    <w:rsid w:val="00C45A4B"/>
    <w:rsid w:val="00C46D08"/>
    <w:rsid w:val="00C4712F"/>
    <w:rsid w:val="00C47922"/>
    <w:rsid w:val="00C5009B"/>
    <w:rsid w:val="00C507FE"/>
    <w:rsid w:val="00C508E6"/>
    <w:rsid w:val="00C50BF6"/>
    <w:rsid w:val="00C516B5"/>
    <w:rsid w:val="00C53623"/>
    <w:rsid w:val="00C54A05"/>
    <w:rsid w:val="00C55CBF"/>
    <w:rsid w:val="00C57787"/>
    <w:rsid w:val="00C57C55"/>
    <w:rsid w:val="00C608F1"/>
    <w:rsid w:val="00C61C55"/>
    <w:rsid w:val="00C638AD"/>
    <w:rsid w:val="00C64028"/>
    <w:rsid w:val="00C643F6"/>
    <w:rsid w:val="00C64E9E"/>
    <w:rsid w:val="00C663B4"/>
    <w:rsid w:val="00C66AB4"/>
    <w:rsid w:val="00C67512"/>
    <w:rsid w:val="00C67523"/>
    <w:rsid w:val="00C675B0"/>
    <w:rsid w:val="00C711EF"/>
    <w:rsid w:val="00C7309F"/>
    <w:rsid w:val="00C74DED"/>
    <w:rsid w:val="00C753DC"/>
    <w:rsid w:val="00C8056C"/>
    <w:rsid w:val="00C8215E"/>
    <w:rsid w:val="00C82294"/>
    <w:rsid w:val="00C840FA"/>
    <w:rsid w:val="00C9065E"/>
    <w:rsid w:val="00C92B87"/>
    <w:rsid w:val="00C93415"/>
    <w:rsid w:val="00C93A68"/>
    <w:rsid w:val="00C94B8C"/>
    <w:rsid w:val="00C950D0"/>
    <w:rsid w:val="00C9622B"/>
    <w:rsid w:val="00C968E1"/>
    <w:rsid w:val="00C97B1D"/>
    <w:rsid w:val="00CA0C75"/>
    <w:rsid w:val="00CA1438"/>
    <w:rsid w:val="00CA1450"/>
    <w:rsid w:val="00CA20A3"/>
    <w:rsid w:val="00CA2307"/>
    <w:rsid w:val="00CA269D"/>
    <w:rsid w:val="00CA26D8"/>
    <w:rsid w:val="00CA2E8C"/>
    <w:rsid w:val="00CA387B"/>
    <w:rsid w:val="00CA41A5"/>
    <w:rsid w:val="00CA444F"/>
    <w:rsid w:val="00CA5E39"/>
    <w:rsid w:val="00CA706D"/>
    <w:rsid w:val="00CA7499"/>
    <w:rsid w:val="00CA768D"/>
    <w:rsid w:val="00CB1F1A"/>
    <w:rsid w:val="00CB2163"/>
    <w:rsid w:val="00CB364A"/>
    <w:rsid w:val="00CB369C"/>
    <w:rsid w:val="00CB37BA"/>
    <w:rsid w:val="00CB3AA8"/>
    <w:rsid w:val="00CB3C51"/>
    <w:rsid w:val="00CB3D49"/>
    <w:rsid w:val="00CB3EFA"/>
    <w:rsid w:val="00CB54EF"/>
    <w:rsid w:val="00CB6136"/>
    <w:rsid w:val="00CB65C3"/>
    <w:rsid w:val="00CB6DA2"/>
    <w:rsid w:val="00CB73E4"/>
    <w:rsid w:val="00CC057F"/>
    <w:rsid w:val="00CC063A"/>
    <w:rsid w:val="00CC0E1C"/>
    <w:rsid w:val="00CC1CEB"/>
    <w:rsid w:val="00CC2671"/>
    <w:rsid w:val="00CC2E82"/>
    <w:rsid w:val="00CC4205"/>
    <w:rsid w:val="00CC4B87"/>
    <w:rsid w:val="00CC4FAC"/>
    <w:rsid w:val="00CC77D2"/>
    <w:rsid w:val="00CD0697"/>
    <w:rsid w:val="00CD1B98"/>
    <w:rsid w:val="00CD3BB0"/>
    <w:rsid w:val="00CD45DB"/>
    <w:rsid w:val="00CE0053"/>
    <w:rsid w:val="00CE01A3"/>
    <w:rsid w:val="00CE037B"/>
    <w:rsid w:val="00CE05A0"/>
    <w:rsid w:val="00CE0755"/>
    <w:rsid w:val="00CE10D5"/>
    <w:rsid w:val="00CE222A"/>
    <w:rsid w:val="00CE26F8"/>
    <w:rsid w:val="00CE2D19"/>
    <w:rsid w:val="00CE3AB5"/>
    <w:rsid w:val="00CE3C1A"/>
    <w:rsid w:val="00CE5303"/>
    <w:rsid w:val="00CE55F3"/>
    <w:rsid w:val="00CE5921"/>
    <w:rsid w:val="00CE65FC"/>
    <w:rsid w:val="00CF0154"/>
    <w:rsid w:val="00CF0A54"/>
    <w:rsid w:val="00CF1CD0"/>
    <w:rsid w:val="00CF2E15"/>
    <w:rsid w:val="00CF2F18"/>
    <w:rsid w:val="00CF343D"/>
    <w:rsid w:val="00CF5070"/>
    <w:rsid w:val="00CF5B37"/>
    <w:rsid w:val="00CF5BCD"/>
    <w:rsid w:val="00CF6A93"/>
    <w:rsid w:val="00CF6B03"/>
    <w:rsid w:val="00CF7BDD"/>
    <w:rsid w:val="00D00569"/>
    <w:rsid w:val="00D00D03"/>
    <w:rsid w:val="00D01A3D"/>
    <w:rsid w:val="00D02481"/>
    <w:rsid w:val="00D02626"/>
    <w:rsid w:val="00D031E2"/>
    <w:rsid w:val="00D03EF0"/>
    <w:rsid w:val="00D040AA"/>
    <w:rsid w:val="00D040BA"/>
    <w:rsid w:val="00D053EA"/>
    <w:rsid w:val="00D0792C"/>
    <w:rsid w:val="00D10430"/>
    <w:rsid w:val="00D10BAB"/>
    <w:rsid w:val="00D11385"/>
    <w:rsid w:val="00D13907"/>
    <w:rsid w:val="00D13EBA"/>
    <w:rsid w:val="00D14124"/>
    <w:rsid w:val="00D148B5"/>
    <w:rsid w:val="00D15C84"/>
    <w:rsid w:val="00D202D2"/>
    <w:rsid w:val="00D20515"/>
    <w:rsid w:val="00D2083F"/>
    <w:rsid w:val="00D213D1"/>
    <w:rsid w:val="00D219D0"/>
    <w:rsid w:val="00D2246B"/>
    <w:rsid w:val="00D2268B"/>
    <w:rsid w:val="00D22EC3"/>
    <w:rsid w:val="00D23214"/>
    <w:rsid w:val="00D24C73"/>
    <w:rsid w:val="00D273F2"/>
    <w:rsid w:val="00D27ABA"/>
    <w:rsid w:val="00D27AF0"/>
    <w:rsid w:val="00D302E7"/>
    <w:rsid w:val="00D31449"/>
    <w:rsid w:val="00D317DA"/>
    <w:rsid w:val="00D322BB"/>
    <w:rsid w:val="00D33DE7"/>
    <w:rsid w:val="00D33F56"/>
    <w:rsid w:val="00D34C11"/>
    <w:rsid w:val="00D35A17"/>
    <w:rsid w:val="00D35E2D"/>
    <w:rsid w:val="00D369FA"/>
    <w:rsid w:val="00D40895"/>
    <w:rsid w:val="00D439A5"/>
    <w:rsid w:val="00D445EB"/>
    <w:rsid w:val="00D449C6"/>
    <w:rsid w:val="00D4612E"/>
    <w:rsid w:val="00D4615C"/>
    <w:rsid w:val="00D46345"/>
    <w:rsid w:val="00D50450"/>
    <w:rsid w:val="00D50A32"/>
    <w:rsid w:val="00D51074"/>
    <w:rsid w:val="00D528BE"/>
    <w:rsid w:val="00D53C25"/>
    <w:rsid w:val="00D544BF"/>
    <w:rsid w:val="00D575BA"/>
    <w:rsid w:val="00D57A7D"/>
    <w:rsid w:val="00D61459"/>
    <w:rsid w:val="00D61A5E"/>
    <w:rsid w:val="00D6226F"/>
    <w:rsid w:val="00D64F51"/>
    <w:rsid w:val="00D67439"/>
    <w:rsid w:val="00D679D5"/>
    <w:rsid w:val="00D67C4C"/>
    <w:rsid w:val="00D67F30"/>
    <w:rsid w:val="00D70293"/>
    <w:rsid w:val="00D71746"/>
    <w:rsid w:val="00D726FE"/>
    <w:rsid w:val="00D72827"/>
    <w:rsid w:val="00D73CF8"/>
    <w:rsid w:val="00D740C6"/>
    <w:rsid w:val="00D745FD"/>
    <w:rsid w:val="00D7544B"/>
    <w:rsid w:val="00D76159"/>
    <w:rsid w:val="00D775BE"/>
    <w:rsid w:val="00D77957"/>
    <w:rsid w:val="00D8303C"/>
    <w:rsid w:val="00D831E7"/>
    <w:rsid w:val="00D84210"/>
    <w:rsid w:val="00D84C4C"/>
    <w:rsid w:val="00D85D54"/>
    <w:rsid w:val="00D86789"/>
    <w:rsid w:val="00D86C0B"/>
    <w:rsid w:val="00D87F03"/>
    <w:rsid w:val="00D90D87"/>
    <w:rsid w:val="00D9114C"/>
    <w:rsid w:val="00D91651"/>
    <w:rsid w:val="00D920FF"/>
    <w:rsid w:val="00D92736"/>
    <w:rsid w:val="00D9291B"/>
    <w:rsid w:val="00D93DC6"/>
    <w:rsid w:val="00D94A27"/>
    <w:rsid w:val="00D94DD1"/>
    <w:rsid w:val="00D957FE"/>
    <w:rsid w:val="00D95AAF"/>
    <w:rsid w:val="00D95B3A"/>
    <w:rsid w:val="00D96151"/>
    <w:rsid w:val="00D9747C"/>
    <w:rsid w:val="00D977EC"/>
    <w:rsid w:val="00DA0F27"/>
    <w:rsid w:val="00DA1101"/>
    <w:rsid w:val="00DA35DB"/>
    <w:rsid w:val="00DA3B59"/>
    <w:rsid w:val="00DA6514"/>
    <w:rsid w:val="00DA6B8B"/>
    <w:rsid w:val="00DA7158"/>
    <w:rsid w:val="00DA778D"/>
    <w:rsid w:val="00DB08DF"/>
    <w:rsid w:val="00DB0A9F"/>
    <w:rsid w:val="00DB0D60"/>
    <w:rsid w:val="00DB2BFB"/>
    <w:rsid w:val="00DB3833"/>
    <w:rsid w:val="00DB41B9"/>
    <w:rsid w:val="00DB65CC"/>
    <w:rsid w:val="00DB6D58"/>
    <w:rsid w:val="00DC1DB0"/>
    <w:rsid w:val="00DC2782"/>
    <w:rsid w:val="00DC2920"/>
    <w:rsid w:val="00DC2FFC"/>
    <w:rsid w:val="00DC44A3"/>
    <w:rsid w:val="00DC45B4"/>
    <w:rsid w:val="00DC5813"/>
    <w:rsid w:val="00DC5EAC"/>
    <w:rsid w:val="00DC6199"/>
    <w:rsid w:val="00DC7277"/>
    <w:rsid w:val="00DC7EE9"/>
    <w:rsid w:val="00DD035A"/>
    <w:rsid w:val="00DD06EF"/>
    <w:rsid w:val="00DD2E26"/>
    <w:rsid w:val="00DD345D"/>
    <w:rsid w:val="00DD37EF"/>
    <w:rsid w:val="00DD399D"/>
    <w:rsid w:val="00DD463B"/>
    <w:rsid w:val="00DD6BB8"/>
    <w:rsid w:val="00DD6ECC"/>
    <w:rsid w:val="00DD727A"/>
    <w:rsid w:val="00DE0365"/>
    <w:rsid w:val="00DE0418"/>
    <w:rsid w:val="00DE047D"/>
    <w:rsid w:val="00DE0B87"/>
    <w:rsid w:val="00DE13A7"/>
    <w:rsid w:val="00DE21AB"/>
    <w:rsid w:val="00DE290F"/>
    <w:rsid w:val="00DE2BBF"/>
    <w:rsid w:val="00DE32E6"/>
    <w:rsid w:val="00DE40B4"/>
    <w:rsid w:val="00DE4903"/>
    <w:rsid w:val="00DE6054"/>
    <w:rsid w:val="00DE66A0"/>
    <w:rsid w:val="00DE6DEE"/>
    <w:rsid w:val="00DE6F34"/>
    <w:rsid w:val="00DE70DF"/>
    <w:rsid w:val="00DF02DB"/>
    <w:rsid w:val="00DF0CC2"/>
    <w:rsid w:val="00DF1048"/>
    <w:rsid w:val="00DF2FF9"/>
    <w:rsid w:val="00DF3604"/>
    <w:rsid w:val="00DF3C07"/>
    <w:rsid w:val="00DF3EAF"/>
    <w:rsid w:val="00DF6189"/>
    <w:rsid w:val="00DF773E"/>
    <w:rsid w:val="00E005D7"/>
    <w:rsid w:val="00E01607"/>
    <w:rsid w:val="00E031A7"/>
    <w:rsid w:val="00E035B4"/>
    <w:rsid w:val="00E0365E"/>
    <w:rsid w:val="00E03DD6"/>
    <w:rsid w:val="00E04ECF"/>
    <w:rsid w:val="00E05352"/>
    <w:rsid w:val="00E056A8"/>
    <w:rsid w:val="00E0617C"/>
    <w:rsid w:val="00E07D2F"/>
    <w:rsid w:val="00E100A2"/>
    <w:rsid w:val="00E102D8"/>
    <w:rsid w:val="00E1150D"/>
    <w:rsid w:val="00E11C72"/>
    <w:rsid w:val="00E11FCD"/>
    <w:rsid w:val="00E12AAB"/>
    <w:rsid w:val="00E1351B"/>
    <w:rsid w:val="00E141CA"/>
    <w:rsid w:val="00E142FD"/>
    <w:rsid w:val="00E146B5"/>
    <w:rsid w:val="00E1558F"/>
    <w:rsid w:val="00E162D9"/>
    <w:rsid w:val="00E17F53"/>
    <w:rsid w:val="00E2036D"/>
    <w:rsid w:val="00E208B8"/>
    <w:rsid w:val="00E20B35"/>
    <w:rsid w:val="00E23125"/>
    <w:rsid w:val="00E24D7B"/>
    <w:rsid w:val="00E24E44"/>
    <w:rsid w:val="00E26B14"/>
    <w:rsid w:val="00E2730A"/>
    <w:rsid w:val="00E27584"/>
    <w:rsid w:val="00E32F75"/>
    <w:rsid w:val="00E33C6C"/>
    <w:rsid w:val="00E33F2A"/>
    <w:rsid w:val="00E3443A"/>
    <w:rsid w:val="00E35B96"/>
    <w:rsid w:val="00E36092"/>
    <w:rsid w:val="00E362A9"/>
    <w:rsid w:val="00E3645B"/>
    <w:rsid w:val="00E36BA7"/>
    <w:rsid w:val="00E37764"/>
    <w:rsid w:val="00E377D8"/>
    <w:rsid w:val="00E400AA"/>
    <w:rsid w:val="00E4354B"/>
    <w:rsid w:val="00E4406C"/>
    <w:rsid w:val="00E4459B"/>
    <w:rsid w:val="00E4480C"/>
    <w:rsid w:val="00E44C38"/>
    <w:rsid w:val="00E4509E"/>
    <w:rsid w:val="00E45D98"/>
    <w:rsid w:val="00E47309"/>
    <w:rsid w:val="00E47CC1"/>
    <w:rsid w:val="00E5011A"/>
    <w:rsid w:val="00E50639"/>
    <w:rsid w:val="00E50BCD"/>
    <w:rsid w:val="00E520AE"/>
    <w:rsid w:val="00E529D8"/>
    <w:rsid w:val="00E52A86"/>
    <w:rsid w:val="00E54E5A"/>
    <w:rsid w:val="00E6122A"/>
    <w:rsid w:val="00E622DB"/>
    <w:rsid w:val="00E624CF"/>
    <w:rsid w:val="00E624E2"/>
    <w:rsid w:val="00E6410B"/>
    <w:rsid w:val="00E65144"/>
    <w:rsid w:val="00E65613"/>
    <w:rsid w:val="00E663EC"/>
    <w:rsid w:val="00E66628"/>
    <w:rsid w:val="00E66937"/>
    <w:rsid w:val="00E6782B"/>
    <w:rsid w:val="00E702E1"/>
    <w:rsid w:val="00E70E59"/>
    <w:rsid w:val="00E71B1B"/>
    <w:rsid w:val="00E72699"/>
    <w:rsid w:val="00E72EC6"/>
    <w:rsid w:val="00E7316A"/>
    <w:rsid w:val="00E741A8"/>
    <w:rsid w:val="00E7550F"/>
    <w:rsid w:val="00E804A1"/>
    <w:rsid w:val="00E81F54"/>
    <w:rsid w:val="00E8469F"/>
    <w:rsid w:val="00E84C2D"/>
    <w:rsid w:val="00E85470"/>
    <w:rsid w:val="00E858FC"/>
    <w:rsid w:val="00E85B75"/>
    <w:rsid w:val="00E86B9E"/>
    <w:rsid w:val="00E870A5"/>
    <w:rsid w:val="00E903F1"/>
    <w:rsid w:val="00E9597F"/>
    <w:rsid w:val="00E9684A"/>
    <w:rsid w:val="00EA33CB"/>
    <w:rsid w:val="00EA3F1B"/>
    <w:rsid w:val="00EA40B1"/>
    <w:rsid w:val="00EA4615"/>
    <w:rsid w:val="00EA5802"/>
    <w:rsid w:val="00EA61E3"/>
    <w:rsid w:val="00EA6AEF"/>
    <w:rsid w:val="00EA6B6D"/>
    <w:rsid w:val="00EA6BB8"/>
    <w:rsid w:val="00EB15D2"/>
    <w:rsid w:val="00EB15EE"/>
    <w:rsid w:val="00EB1B02"/>
    <w:rsid w:val="00EB1CCC"/>
    <w:rsid w:val="00EB21DC"/>
    <w:rsid w:val="00EB4DAB"/>
    <w:rsid w:val="00EB5522"/>
    <w:rsid w:val="00EB6833"/>
    <w:rsid w:val="00EC03AB"/>
    <w:rsid w:val="00EC07B9"/>
    <w:rsid w:val="00EC0BE6"/>
    <w:rsid w:val="00EC140B"/>
    <w:rsid w:val="00EC24CC"/>
    <w:rsid w:val="00EC2862"/>
    <w:rsid w:val="00EC473D"/>
    <w:rsid w:val="00EC5311"/>
    <w:rsid w:val="00EC66C6"/>
    <w:rsid w:val="00ED11D8"/>
    <w:rsid w:val="00ED1D40"/>
    <w:rsid w:val="00ED3AC0"/>
    <w:rsid w:val="00ED40DE"/>
    <w:rsid w:val="00ED58B9"/>
    <w:rsid w:val="00ED5F22"/>
    <w:rsid w:val="00ED61F7"/>
    <w:rsid w:val="00ED6A6E"/>
    <w:rsid w:val="00ED7590"/>
    <w:rsid w:val="00EE00C0"/>
    <w:rsid w:val="00EE012C"/>
    <w:rsid w:val="00EE0160"/>
    <w:rsid w:val="00EE0924"/>
    <w:rsid w:val="00EE0AEF"/>
    <w:rsid w:val="00EE2448"/>
    <w:rsid w:val="00EE3718"/>
    <w:rsid w:val="00EE38D0"/>
    <w:rsid w:val="00EE3C0D"/>
    <w:rsid w:val="00EE4848"/>
    <w:rsid w:val="00EE54B5"/>
    <w:rsid w:val="00EE619E"/>
    <w:rsid w:val="00EE62F6"/>
    <w:rsid w:val="00EE6F52"/>
    <w:rsid w:val="00EF0A73"/>
    <w:rsid w:val="00EF0D31"/>
    <w:rsid w:val="00EF3A33"/>
    <w:rsid w:val="00EF3E81"/>
    <w:rsid w:val="00EF4930"/>
    <w:rsid w:val="00EF5F25"/>
    <w:rsid w:val="00F001D1"/>
    <w:rsid w:val="00F00423"/>
    <w:rsid w:val="00F0076C"/>
    <w:rsid w:val="00F010E6"/>
    <w:rsid w:val="00F01224"/>
    <w:rsid w:val="00F018E5"/>
    <w:rsid w:val="00F01B65"/>
    <w:rsid w:val="00F01F46"/>
    <w:rsid w:val="00F02A98"/>
    <w:rsid w:val="00F037E4"/>
    <w:rsid w:val="00F045E8"/>
    <w:rsid w:val="00F04BDA"/>
    <w:rsid w:val="00F05A51"/>
    <w:rsid w:val="00F064A3"/>
    <w:rsid w:val="00F06682"/>
    <w:rsid w:val="00F06B92"/>
    <w:rsid w:val="00F10BFA"/>
    <w:rsid w:val="00F12143"/>
    <w:rsid w:val="00F1244A"/>
    <w:rsid w:val="00F126C4"/>
    <w:rsid w:val="00F13EE0"/>
    <w:rsid w:val="00F141F9"/>
    <w:rsid w:val="00F145AD"/>
    <w:rsid w:val="00F15008"/>
    <w:rsid w:val="00F153A0"/>
    <w:rsid w:val="00F15609"/>
    <w:rsid w:val="00F1584F"/>
    <w:rsid w:val="00F15A42"/>
    <w:rsid w:val="00F16174"/>
    <w:rsid w:val="00F165A2"/>
    <w:rsid w:val="00F17C24"/>
    <w:rsid w:val="00F2070B"/>
    <w:rsid w:val="00F2097E"/>
    <w:rsid w:val="00F21768"/>
    <w:rsid w:val="00F222BF"/>
    <w:rsid w:val="00F22EFA"/>
    <w:rsid w:val="00F238CF"/>
    <w:rsid w:val="00F23AD4"/>
    <w:rsid w:val="00F23DE1"/>
    <w:rsid w:val="00F260D3"/>
    <w:rsid w:val="00F265B2"/>
    <w:rsid w:val="00F27115"/>
    <w:rsid w:val="00F2713E"/>
    <w:rsid w:val="00F27986"/>
    <w:rsid w:val="00F3042C"/>
    <w:rsid w:val="00F31640"/>
    <w:rsid w:val="00F3256E"/>
    <w:rsid w:val="00F33B3B"/>
    <w:rsid w:val="00F34D0C"/>
    <w:rsid w:val="00F3626C"/>
    <w:rsid w:val="00F4087B"/>
    <w:rsid w:val="00F41625"/>
    <w:rsid w:val="00F41F2C"/>
    <w:rsid w:val="00F43726"/>
    <w:rsid w:val="00F45369"/>
    <w:rsid w:val="00F508DF"/>
    <w:rsid w:val="00F50F5D"/>
    <w:rsid w:val="00F512BF"/>
    <w:rsid w:val="00F5136B"/>
    <w:rsid w:val="00F513E2"/>
    <w:rsid w:val="00F52016"/>
    <w:rsid w:val="00F52142"/>
    <w:rsid w:val="00F522D3"/>
    <w:rsid w:val="00F52F51"/>
    <w:rsid w:val="00F5365A"/>
    <w:rsid w:val="00F56076"/>
    <w:rsid w:val="00F56208"/>
    <w:rsid w:val="00F57343"/>
    <w:rsid w:val="00F6214D"/>
    <w:rsid w:val="00F642C5"/>
    <w:rsid w:val="00F65C8C"/>
    <w:rsid w:val="00F65CD2"/>
    <w:rsid w:val="00F65EC0"/>
    <w:rsid w:val="00F65F29"/>
    <w:rsid w:val="00F67AC8"/>
    <w:rsid w:val="00F7152B"/>
    <w:rsid w:val="00F72556"/>
    <w:rsid w:val="00F7348D"/>
    <w:rsid w:val="00F73A6D"/>
    <w:rsid w:val="00F75A73"/>
    <w:rsid w:val="00F75C8C"/>
    <w:rsid w:val="00F76605"/>
    <w:rsid w:val="00F76C69"/>
    <w:rsid w:val="00F77534"/>
    <w:rsid w:val="00F80004"/>
    <w:rsid w:val="00F80C2D"/>
    <w:rsid w:val="00F82597"/>
    <w:rsid w:val="00F82876"/>
    <w:rsid w:val="00F82C00"/>
    <w:rsid w:val="00F82D98"/>
    <w:rsid w:val="00F8350A"/>
    <w:rsid w:val="00F837A5"/>
    <w:rsid w:val="00F84F36"/>
    <w:rsid w:val="00F85A24"/>
    <w:rsid w:val="00F86E22"/>
    <w:rsid w:val="00F87599"/>
    <w:rsid w:val="00F875C9"/>
    <w:rsid w:val="00F91FD4"/>
    <w:rsid w:val="00F93ACA"/>
    <w:rsid w:val="00F9430A"/>
    <w:rsid w:val="00F95C97"/>
    <w:rsid w:val="00F95FD7"/>
    <w:rsid w:val="00F9606F"/>
    <w:rsid w:val="00F97034"/>
    <w:rsid w:val="00F97D07"/>
    <w:rsid w:val="00FA002C"/>
    <w:rsid w:val="00FA347B"/>
    <w:rsid w:val="00FA3969"/>
    <w:rsid w:val="00FA3A8F"/>
    <w:rsid w:val="00FA3EAB"/>
    <w:rsid w:val="00FA4429"/>
    <w:rsid w:val="00FA4C6B"/>
    <w:rsid w:val="00FA4D01"/>
    <w:rsid w:val="00FA52B9"/>
    <w:rsid w:val="00FA565D"/>
    <w:rsid w:val="00FA56F6"/>
    <w:rsid w:val="00FA6269"/>
    <w:rsid w:val="00FA629F"/>
    <w:rsid w:val="00FA6C30"/>
    <w:rsid w:val="00FA77D5"/>
    <w:rsid w:val="00FA7888"/>
    <w:rsid w:val="00FB45F5"/>
    <w:rsid w:val="00FB4A06"/>
    <w:rsid w:val="00FB5BF8"/>
    <w:rsid w:val="00FB7305"/>
    <w:rsid w:val="00FB73B8"/>
    <w:rsid w:val="00FB741C"/>
    <w:rsid w:val="00FB756A"/>
    <w:rsid w:val="00FB7D68"/>
    <w:rsid w:val="00FB7DAD"/>
    <w:rsid w:val="00FC023C"/>
    <w:rsid w:val="00FC1EE1"/>
    <w:rsid w:val="00FC1FBD"/>
    <w:rsid w:val="00FC385E"/>
    <w:rsid w:val="00FC3B05"/>
    <w:rsid w:val="00FC489B"/>
    <w:rsid w:val="00FC4DE5"/>
    <w:rsid w:val="00FC531F"/>
    <w:rsid w:val="00FC62DF"/>
    <w:rsid w:val="00FC63D1"/>
    <w:rsid w:val="00FC6C7F"/>
    <w:rsid w:val="00FC7457"/>
    <w:rsid w:val="00FD0668"/>
    <w:rsid w:val="00FD0B86"/>
    <w:rsid w:val="00FD28B9"/>
    <w:rsid w:val="00FD2E8B"/>
    <w:rsid w:val="00FD6A59"/>
    <w:rsid w:val="00FD7145"/>
    <w:rsid w:val="00FE1300"/>
    <w:rsid w:val="00FE1BD1"/>
    <w:rsid w:val="00FE1C20"/>
    <w:rsid w:val="00FE1C6D"/>
    <w:rsid w:val="00FE1F0A"/>
    <w:rsid w:val="00FE2157"/>
    <w:rsid w:val="00FE2CA3"/>
    <w:rsid w:val="00FE303B"/>
    <w:rsid w:val="00FE3430"/>
    <w:rsid w:val="00FE39B6"/>
    <w:rsid w:val="00FE3A2E"/>
    <w:rsid w:val="00FE44D4"/>
    <w:rsid w:val="00FE6D2D"/>
    <w:rsid w:val="00FE7216"/>
    <w:rsid w:val="00FE7810"/>
    <w:rsid w:val="00FF012A"/>
    <w:rsid w:val="00FF0961"/>
    <w:rsid w:val="00FF1331"/>
    <w:rsid w:val="00FF1ADB"/>
    <w:rsid w:val="00FF1E1E"/>
    <w:rsid w:val="00FF2EBE"/>
    <w:rsid w:val="00FF2F5E"/>
    <w:rsid w:val="00FF3F5E"/>
    <w:rsid w:val="00FF4A6E"/>
    <w:rsid w:val="00FF6545"/>
    <w:rsid w:val="00FF6669"/>
    <w:rsid w:val="00FF690E"/>
    <w:rsid w:val="00FF747B"/>
    <w:rsid w:val="00FF765C"/>
    <w:rsid w:val="00FF7A75"/>
    <w:rsid w:val="00FF7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14910A"/>
  <w15:docId w15:val="{7C6A5C2A-128B-467C-9230-10894592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830"/>
  </w:style>
  <w:style w:type="paragraph" w:styleId="1">
    <w:name w:val="heading 1"/>
    <w:basedOn w:val="a"/>
    <w:next w:val="a"/>
    <w:link w:val="10"/>
    <w:uiPriority w:val="99"/>
    <w:qFormat/>
    <w:rsid w:val="002E5ED1"/>
    <w:pPr>
      <w:keepNext/>
      <w:numPr>
        <w:numId w:val="1"/>
      </w:numPr>
      <w:spacing w:after="240" w:line="360" w:lineRule="auto"/>
      <w:outlineLvl w:val="0"/>
    </w:pPr>
    <w:rPr>
      <w: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2E5ED1"/>
    <w:pPr>
      <w:keepNext/>
      <w:numPr>
        <w:ilvl w:val="1"/>
        <w:numId w:val="1"/>
      </w:numPr>
      <w:spacing w:before="240" w:after="240" w:line="360" w:lineRule="auto"/>
      <w:outlineLvl w:val="1"/>
    </w:pPr>
    <w:rPr>
      <w:spacing w:val="40"/>
      <w:sz w:val="28"/>
    </w:rPr>
  </w:style>
  <w:style w:type="paragraph" w:styleId="3">
    <w:name w:val="heading 3"/>
    <w:basedOn w:val="a"/>
    <w:next w:val="a"/>
    <w:link w:val="30"/>
    <w:uiPriority w:val="99"/>
    <w:qFormat/>
    <w:rsid w:val="002E5ED1"/>
    <w:pPr>
      <w:keepNext/>
      <w:numPr>
        <w:ilvl w:val="2"/>
        <w:numId w:val="1"/>
      </w:numPr>
      <w:spacing w:before="120" w:after="120" w:line="360" w:lineRule="auto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E5ED1"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2E5ED1"/>
    <w:pPr>
      <w:keepNext/>
      <w:jc w:val="both"/>
      <w:outlineLvl w:val="4"/>
    </w:pPr>
    <w:rPr>
      <w:spacing w:val="20"/>
      <w:sz w:val="24"/>
    </w:rPr>
  </w:style>
  <w:style w:type="paragraph" w:styleId="6">
    <w:name w:val="heading 6"/>
    <w:basedOn w:val="a"/>
    <w:next w:val="a"/>
    <w:link w:val="60"/>
    <w:uiPriority w:val="9"/>
    <w:qFormat/>
    <w:rsid w:val="002E5ED1"/>
    <w:pPr>
      <w:keepNext/>
      <w:spacing w:line="360" w:lineRule="auto"/>
      <w:ind w:left="113" w:right="113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2E5ED1"/>
    <w:pPr>
      <w:keepNext/>
      <w:jc w:val="center"/>
      <w:outlineLvl w:val="6"/>
    </w:pPr>
    <w:rPr>
      <w:rFonts w:ascii="Arial" w:hAnsi="Arial" w:cs="Arial"/>
      <w:i/>
      <w:iCs/>
      <w:sz w:val="16"/>
    </w:rPr>
  </w:style>
  <w:style w:type="paragraph" w:styleId="8">
    <w:name w:val="heading 8"/>
    <w:basedOn w:val="a"/>
    <w:next w:val="a"/>
    <w:link w:val="80"/>
    <w:uiPriority w:val="9"/>
    <w:qFormat/>
    <w:rsid w:val="002E5ED1"/>
    <w:pPr>
      <w:keepNext/>
      <w:jc w:val="right"/>
      <w:outlineLvl w:val="7"/>
    </w:pPr>
    <w:rPr>
      <w:rFonts w:ascii="Arial" w:hAnsi="Arial" w:cs="Arial"/>
      <w:i/>
      <w:iCs/>
      <w:sz w:val="16"/>
    </w:rPr>
  </w:style>
  <w:style w:type="paragraph" w:styleId="9">
    <w:name w:val="heading 9"/>
    <w:basedOn w:val="a"/>
    <w:next w:val="a"/>
    <w:link w:val="90"/>
    <w:uiPriority w:val="9"/>
    <w:qFormat/>
    <w:rsid w:val="00F31640"/>
    <w:pPr>
      <w:keepNext/>
      <w:jc w:val="right"/>
      <w:outlineLvl w:val="8"/>
    </w:pPr>
    <w:rPr>
      <w:rFonts w:eastAsia="MS Mincho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1640"/>
    <w:rPr>
      <w:caps/>
      <w:sz w:val="28"/>
    </w:rPr>
  </w:style>
  <w:style w:type="paragraph" w:customStyle="1" w:styleId="11">
    <w:name w:val="1 Знак"/>
    <w:basedOn w:val="a"/>
    <w:rsid w:val="00D7615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uiPriority w:val="99"/>
    <w:rsid w:val="00F31640"/>
    <w:rPr>
      <w:spacing w:val="40"/>
      <w:sz w:val="28"/>
    </w:rPr>
  </w:style>
  <w:style w:type="character" w:customStyle="1" w:styleId="30">
    <w:name w:val="Заголовок 3 Знак"/>
    <w:link w:val="3"/>
    <w:uiPriority w:val="99"/>
    <w:rsid w:val="00F31640"/>
    <w:rPr>
      <w:sz w:val="28"/>
    </w:rPr>
  </w:style>
  <w:style w:type="character" w:customStyle="1" w:styleId="40">
    <w:name w:val="Заголовок 4 Знак"/>
    <w:link w:val="4"/>
    <w:uiPriority w:val="9"/>
    <w:rsid w:val="00F31640"/>
    <w:rPr>
      <w:sz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rsid w:val="00F31640"/>
    <w:rPr>
      <w:spacing w:val="20"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"/>
    <w:rsid w:val="00F31640"/>
    <w:rPr>
      <w:sz w:val="28"/>
      <w:lang w:val="ru-RU" w:eastAsia="ru-RU" w:bidi="ar-SA"/>
    </w:rPr>
  </w:style>
  <w:style w:type="character" w:customStyle="1" w:styleId="70">
    <w:name w:val="Заголовок 7 Знак"/>
    <w:link w:val="7"/>
    <w:uiPriority w:val="9"/>
    <w:rsid w:val="00F31640"/>
    <w:rPr>
      <w:rFonts w:ascii="Arial" w:hAnsi="Arial" w:cs="Arial"/>
      <w:i/>
      <w:iCs/>
      <w:sz w:val="16"/>
      <w:lang w:val="ru-RU" w:eastAsia="ru-RU" w:bidi="ar-SA"/>
    </w:rPr>
  </w:style>
  <w:style w:type="character" w:customStyle="1" w:styleId="80">
    <w:name w:val="Заголовок 8 Знак"/>
    <w:link w:val="8"/>
    <w:uiPriority w:val="9"/>
    <w:rsid w:val="00F31640"/>
    <w:rPr>
      <w:rFonts w:ascii="Arial" w:hAnsi="Arial" w:cs="Arial"/>
      <w:i/>
      <w:iCs/>
      <w:sz w:val="16"/>
      <w:lang w:val="ru-RU" w:eastAsia="ru-RU" w:bidi="ar-SA"/>
    </w:rPr>
  </w:style>
  <w:style w:type="character" w:customStyle="1" w:styleId="90">
    <w:name w:val="Заголовок 9 Знак"/>
    <w:link w:val="9"/>
    <w:uiPriority w:val="9"/>
    <w:rsid w:val="00F31640"/>
    <w:rPr>
      <w:rFonts w:eastAsia="MS Mincho"/>
      <w:i/>
      <w:iCs/>
      <w:lang w:val="ru-RU" w:eastAsia="ar-SA" w:bidi="ar-SA"/>
    </w:rPr>
  </w:style>
  <w:style w:type="paragraph" w:styleId="a3">
    <w:name w:val="header"/>
    <w:basedOn w:val="a"/>
    <w:link w:val="a4"/>
    <w:uiPriority w:val="99"/>
    <w:rsid w:val="002E5ED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0F0AD1"/>
    <w:rPr>
      <w:lang w:val="ru-RU" w:eastAsia="ru-RU" w:bidi="ar-SA"/>
    </w:rPr>
  </w:style>
  <w:style w:type="character" w:styleId="a5">
    <w:name w:val="page number"/>
    <w:basedOn w:val="a0"/>
    <w:uiPriority w:val="99"/>
    <w:rsid w:val="002E5ED1"/>
  </w:style>
  <w:style w:type="paragraph" w:styleId="a6">
    <w:name w:val="footer"/>
    <w:basedOn w:val="a"/>
    <w:link w:val="a7"/>
    <w:uiPriority w:val="99"/>
    <w:rsid w:val="002E5ED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F31640"/>
    <w:rPr>
      <w:lang w:val="ru-RU" w:eastAsia="ru-RU" w:bidi="ar-SA"/>
    </w:rPr>
  </w:style>
  <w:style w:type="paragraph" w:styleId="a8">
    <w:name w:val="Body Text"/>
    <w:aliases w:val="Body Text Char1,Body Text Char Char"/>
    <w:basedOn w:val="a"/>
    <w:link w:val="a9"/>
    <w:uiPriority w:val="99"/>
    <w:rsid w:val="002E5ED1"/>
    <w:pPr>
      <w:jc w:val="right"/>
    </w:pPr>
    <w:rPr>
      <w:rFonts w:ascii="Arial" w:hAnsi="Arial"/>
      <w:i/>
      <w:sz w:val="16"/>
    </w:rPr>
  </w:style>
  <w:style w:type="character" w:customStyle="1" w:styleId="a9">
    <w:name w:val="Основной текст Знак"/>
    <w:aliases w:val="Body Text Char1 Знак,Body Text Char Char Знак"/>
    <w:link w:val="a8"/>
    <w:uiPriority w:val="99"/>
    <w:rsid w:val="00F31640"/>
    <w:rPr>
      <w:rFonts w:ascii="Arial" w:hAnsi="Arial"/>
      <w:i/>
      <w:sz w:val="16"/>
      <w:lang w:val="ru-RU" w:eastAsia="ru-RU" w:bidi="ar-SA"/>
    </w:rPr>
  </w:style>
  <w:style w:type="paragraph" w:styleId="aa">
    <w:name w:val="Body Text Indent"/>
    <w:basedOn w:val="a"/>
    <w:link w:val="ab"/>
    <w:rsid w:val="002E5ED1"/>
    <w:pPr>
      <w:spacing w:line="360" w:lineRule="auto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F31640"/>
    <w:rPr>
      <w:sz w:val="28"/>
      <w:lang w:val="ru-RU" w:eastAsia="ru-RU" w:bidi="ar-SA"/>
    </w:rPr>
  </w:style>
  <w:style w:type="paragraph" w:styleId="ac">
    <w:name w:val="caption"/>
    <w:basedOn w:val="a"/>
    <w:next w:val="a"/>
    <w:uiPriority w:val="35"/>
    <w:qFormat/>
    <w:rsid w:val="002E5ED1"/>
    <w:pPr>
      <w:keepNext/>
      <w:spacing w:before="120" w:after="120" w:line="360" w:lineRule="auto"/>
      <w:jc w:val="both"/>
    </w:pPr>
    <w:rPr>
      <w:spacing w:val="40"/>
      <w:sz w:val="28"/>
    </w:rPr>
  </w:style>
  <w:style w:type="paragraph" w:styleId="21">
    <w:name w:val="Body Text Indent 2"/>
    <w:basedOn w:val="a"/>
    <w:link w:val="210"/>
    <w:rsid w:val="002E5ED1"/>
    <w:pPr>
      <w:spacing w:line="360" w:lineRule="auto"/>
      <w:ind w:firstLine="709"/>
    </w:pPr>
    <w:rPr>
      <w:sz w:val="28"/>
    </w:rPr>
  </w:style>
  <w:style w:type="character" w:customStyle="1" w:styleId="210">
    <w:name w:val="Основной текст с отступом 2 Знак1"/>
    <w:link w:val="21"/>
    <w:rsid w:val="00F31640"/>
    <w:rPr>
      <w:sz w:val="28"/>
      <w:lang w:val="ru-RU" w:eastAsia="ru-RU" w:bidi="ar-SA"/>
    </w:rPr>
  </w:style>
  <w:style w:type="paragraph" w:styleId="ad">
    <w:name w:val="Block Text"/>
    <w:basedOn w:val="a"/>
    <w:rsid w:val="002E5ED1"/>
    <w:pPr>
      <w:spacing w:line="360" w:lineRule="auto"/>
      <w:ind w:left="113" w:right="113"/>
      <w:jc w:val="center"/>
    </w:pPr>
    <w:rPr>
      <w:sz w:val="28"/>
    </w:rPr>
  </w:style>
  <w:style w:type="paragraph" w:styleId="12">
    <w:name w:val="toc 1"/>
    <w:basedOn w:val="a"/>
    <w:next w:val="a"/>
    <w:autoRedefine/>
    <w:uiPriority w:val="99"/>
    <w:rsid w:val="007E1BD3"/>
    <w:rPr>
      <w:sz w:val="24"/>
      <w:szCs w:val="24"/>
    </w:rPr>
  </w:style>
  <w:style w:type="paragraph" w:styleId="22">
    <w:name w:val="toc 2"/>
    <w:basedOn w:val="a"/>
    <w:next w:val="a"/>
    <w:autoRedefine/>
    <w:uiPriority w:val="99"/>
    <w:rsid w:val="002E5ED1"/>
    <w:pPr>
      <w:spacing w:line="360" w:lineRule="auto"/>
      <w:ind w:left="227"/>
    </w:pPr>
    <w:rPr>
      <w:sz w:val="28"/>
    </w:rPr>
  </w:style>
  <w:style w:type="paragraph" w:styleId="ae">
    <w:name w:val="Title"/>
    <w:basedOn w:val="a"/>
    <w:link w:val="af"/>
    <w:qFormat/>
    <w:rsid w:val="002E5ED1"/>
    <w:pPr>
      <w:jc w:val="center"/>
    </w:pPr>
    <w:rPr>
      <w:b/>
      <w:bCs/>
      <w:sz w:val="32"/>
      <w:szCs w:val="28"/>
    </w:rPr>
  </w:style>
  <w:style w:type="character" w:customStyle="1" w:styleId="af">
    <w:name w:val="Заголовок Знак"/>
    <w:link w:val="ae"/>
    <w:uiPriority w:val="10"/>
    <w:rsid w:val="00F31640"/>
    <w:rPr>
      <w:b/>
      <w:bCs/>
      <w:sz w:val="32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2E5ED1"/>
    <w:pPr>
      <w:spacing w:line="360" w:lineRule="auto"/>
      <w:ind w:firstLine="709"/>
    </w:pPr>
    <w:rPr>
      <w:sz w:val="26"/>
      <w:szCs w:val="28"/>
    </w:rPr>
  </w:style>
  <w:style w:type="character" w:customStyle="1" w:styleId="32">
    <w:name w:val="Основной текст с отступом 3 Знак"/>
    <w:link w:val="31"/>
    <w:rsid w:val="00F31640"/>
    <w:rPr>
      <w:sz w:val="26"/>
      <w:szCs w:val="28"/>
      <w:lang w:val="ru-RU" w:eastAsia="ru-RU" w:bidi="ar-SA"/>
    </w:rPr>
  </w:style>
  <w:style w:type="paragraph" w:styleId="af0">
    <w:name w:val="Normal (Web)"/>
    <w:basedOn w:val="a"/>
    <w:link w:val="af1"/>
    <w:uiPriority w:val="99"/>
    <w:rsid w:val="00F238CF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Hyperlink"/>
    <w:uiPriority w:val="99"/>
    <w:rsid w:val="00C056A8"/>
    <w:rPr>
      <w:color w:val="0000FF"/>
      <w:u w:val="single"/>
    </w:rPr>
  </w:style>
  <w:style w:type="character" w:styleId="af3">
    <w:name w:val="Strong"/>
    <w:qFormat/>
    <w:rsid w:val="00322F95"/>
    <w:rPr>
      <w:b/>
      <w:bCs/>
    </w:rPr>
  </w:style>
  <w:style w:type="character" w:styleId="af4">
    <w:name w:val="Emphasis"/>
    <w:uiPriority w:val="20"/>
    <w:qFormat/>
    <w:rsid w:val="00322F95"/>
    <w:rPr>
      <w:i/>
      <w:iCs/>
    </w:rPr>
  </w:style>
  <w:style w:type="paragraph" w:customStyle="1" w:styleId="af5">
    <w:name w:val="Стиль"/>
    <w:rsid w:val="00243BD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f6">
    <w:name w:val="Table Grid"/>
    <w:basedOn w:val="a1"/>
    <w:uiPriority w:val="39"/>
    <w:rsid w:val="00EF0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HUR">
    <w:name w:val="ARTHUR"/>
    <w:basedOn w:val="a"/>
    <w:uiPriority w:val="99"/>
    <w:rsid w:val="00FC531F"/>
    <w:pPr>
      <w:overflowPunct w:val="0"/>
      <w:autoSpaceDE w:val="0"/>
      <w:autoSpaceDN w:val="0"/>
      <w:adjustRightInd w:val="0"/>
      <w:ind w:left="737" w:right="567" w:firstLine="709"/>
      <w:jc w:val="both"/>
      <w:textAlignment w:val="baseline"/>
    </w:pPr>
    <w:rPr>
      <w:rFonts w:ascii="Pragmatica" w:hAnsi="Pragmatica"/>
    </w:rPr>
  </w:style>
  <w:style w:type="paragraph" w:customStyle="1" w:styleId="211">
    <w:name w:val="Основной текст 21"/>
    <w:basedOn w:val="a"/>
    <w:rsid w:val="0059007C"/>
    <w:pPr>
      <w:ind w:firstLine="567"/>
      <w:jc w:val="both"/>
    </w:pPr>
    <w:rPr>
      <w:snapToGrid w:val="0"/>
      <w:sz w:val="28"/>
    </w:rPr>
  </w:style>
  <w:style w:type="paragraph" w:customStyle="1" w:styleId="23">
    <w:name w:val="заголовок 2"/>
    <w:basedOn w:val="a"/>
    <w:next w:val="a"/>
    <w:rsid w:val="0059007C"/>
    <w:pPr>
      <w:keepNext/>
      <w:jc w:val="center"/>
    </w:pPr>
    <w:rPr>
      <w:snapToGrid w:val="0"/>
      <w:sz w:val="28"/>
    </w:rPr>
  </w:style>
  <w:style w:type="paragraph" w:customStyle="1" w:styleId="212">
    <w:name w:val="Основной текст с отступом 21"/>
    <w:basedOn w:val="a"/>
    <w:rsid w:val="009E52D8"/>
    <w:pPr>
      <w:tabs>
        <w:tab w:val="left" w:pos="567"/>
      </w:tabs>
      <w:ind w:firstLine="567"/>
    </w:pPr>
    <w:rPr>
      <w:sz w:val="28"/>
    </w:rPr>
  </w:style>
  <w:style w:type="paragraph" w:customStyle="1" w:styleId="33">
    <w:name w:val="заголовок 3"/>
    <w:basedOn w:val="a"/>
    <w:next w:val="a"/>
    <w:rsid w:val="00E85B75"/>
    <w:pPr>
      <w:keepNext/>
    </w:pPr>
    <w:rPr>
      <w:snapToGrid w:val="0"/>
      <w:sz w:val="28"/>
    </w:rPr>
  </w:style>
  <w:style w:type="paragraph" w:customStyle="1" w:styleId="af7">
    <w:name w:val="номер формулы"/>
    <w:basedOn w:val="ac"/>
    <w:next w:val="aa"/>
    <w:rsid w:val="00A014E8"/>
    <w:rPr>
      <w:spacing w:val="0"/>
      <w:szCs w:val="28"/>
    </w:rPr>
  </w:style>
  <w:style w:type="paragraph" w:customStyle="1" w:styleId="xl30">
    <w:name w:val="xl30"/>
    <w:basedOn w:val="a"/>
    <w:rsid w:val="00DE66A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af8">
    <w:name w:val="Краткий обратный адрес"/>
    <w:basedOn w:val="a"/>
    <w:rsid w:val="00DE66A0"/>
  </w:style>
  <w:style w:type="paragraph" w:styleId="34">
    <w:name w:val="List Bullet 3"/>
    <w:basedOn w:val="a"/>
    <w:autoRedefine/>
    <w:rsid w:val="001E6F07"/>
    <w:pPr>
      <w:tabs>
        <w:tab w:val="num" w:pos="360"/>
      </w:tabs>
      <w:ind w:left="360" w:hanging="360"/>
    </w:pPr>
    <w:rPr>
      <w:sz w:val="28"/>
    </w:rPr>
  </w:style>
  <w:style w:type="paragraph" w:styleId="24">
    <w:name w:val="Body Text 2"/>
    <w:aliases w:val="Основной текст 2 Знак Знак Знак Знак,Основной текст 2 Знак Знак Знак Знак Знак Знак Знак,Основной текст 2 Знак Знак Знак Знак Знак"/>
    <w:basedOn w:val="a"/>
    <w:link w:val="25"/>
    <w:uiPriority w:val="99"/>
    <w:rsid w:val="00C753DC"/>
    <w:pPr>
      <w:spacing w:after="120" w:line="480" w:lineRule="auto"/>
    </w:pPr>
  </w:style>
  <w:style w:type="character" w:customStyle="1" w:styleId="25">
    <w:name w:val="Основной текст 2 Знак"/>
    <w:aliases w:val="Основной текст 2 Знак Знак Знак Знак Знак1,Основной текст 2 Знак Знак Знак Знак Знак Знак Знак Знак,Основной текст 2 Знак Знак Знак Знак Знак Знак"/>
    <w:link w:val="24"/>
    <w:uiPriority w:val="99"/>
    <w:rsid w:val="00F31640"/>
    <w:rPr>
      <w:lang w:val="ru-RU" w:eastAsia="ru-RU" w:bidi="ar-SA"/>
    </w:rPr>
  </w:style>
  <w:style w:type="paragraph" w:customStyle="1" w:styleId="af9">
    <w:name w:val="в себяцгвув"/>
    <w:basedOn w:val="a"/>
    <w:rsid w:val="00FD0B86"/>
    <w:pPr>
      <w:tabs>
        <w:tab w:val="left" w:pos="720"/>
      </w:tabs>
      <w:spacing w:line="360" w:lineRule="auto"/>
      <w:jc w:val="both"/>
    </w:pPr>
    <w:rPr>
      <w:sz w:val="28"/>
    </w:rPr>
  </w:style>
  <w:style w:type="paragraph" w:customStyle="1" w:styleId="13">
    <w:name w:val="Обычный1"/>
    <w:rsid w:val="00F31640"/>
    <w:pPr>
      <w:widowControl w:val="0"/>
      <w:spacing w:line="260" w:lineRule="auto"/>
      <w:ind w:firstLine="320"/>
      <w:jc w:val="both"/>
    </w:pPr>
    <w:rPr>
      <w:rFonts w:eastAsia="MS Mincho"/>
      <w:snapToGrid w:val="0"/>
      <w:sz w:val="18"/>
    </w:rPr>
  </w:style>
  <w:style w:type="paragraph" w:customStyle="1" w:styleId="FR1">
    <w:name w:val="FR1"/>
    <w:rsid w:val="00F31640"/>
    <w:pPr>
      <w:widowControl w:val="0"/>
      <w:spacing w:before="60"/>
      <w:ind w:firstLine="140"/>
      <w:jc w:val="both"/>
    </w:pPr>
    <w:rPr>
      <w:rFonts w:ascii="Arial" w:eastAsia="MS Mincho" w:hAnsi="Arial"/>
      <w:snapToGrid w:val="0"/>
      <w:sz w:val="16"/>
    </w:rPr>
  </w:style>
  <w:style w:type="paragraph" w:styleId="35">
    <w:name w:val="Body Text 3"/>
    <w:basedOn w:val="a"/>
    <w:link w:val="36"/>
    <w:uiPriority w:val="99"/>
    <w:rsid w:val="00F31640"/>
    <w:pPr>
      <w:tabs>
        <w:tab w:val="left" w:pos="8804"/>
        <w:tab w:val="left" w:pos="9088"/>
        <w:tab w:val="left" w:pos="9230"/>
      </w:tabs>
      <w:ind w:right="-7"/>
    </w:pPr>
    <w:rPr>
      <w:rFonts w:eastAsia="MS Mincho"/>
      <w:spacing w:val="12"/>
      <w:sz w:val="24"/>
      <w:lang w:eastAsia="ar-SA"/>
    </w:rPr>
  </w:style>
  <w:style w:type="character" w:customStyle="1" w:styleId="36">
    <w:name w:val="Основной текст 3 Знак"/>
    <w:link w:val="35"/>
    <w:uiPriority w:val="99"/>
    <w:rsid w:val="00F31640"/>
    <w:rPr>
      <w:rFonts w:eastAsia="MS Mincho"/>
      <w:spacing w:val="12"/>
      <w:sz w:val="24"/>
      <w:lang w:val="ru-RU" w:eastAsia="ar-SA" w:bidi="ar-SA"/>
    </w:rPr>
  </w:style>
  <w:style w:type="paragraph" w:customStyle="1" w:styleId="14">
    <w:name w:val="заголовок 1"/>
    <w:basedOn w:val="a"/>
    <w:next w:val="a"/>
    <w:rsid w:val="00F31640"/>
    <w:pPr>
      <w:keepNext/>
      <w:ind w:left="360"/>
    </w:pPr>
    <w:rPr>
      <w:rFonts w:eastAsia="MS Mincho"/>
      <w:snapToGrid w:val="0"/>
      <w:sz w:val="28"/>
    </w:rPr>
  </w:style>
  <w:style w:type="character" w:customStyle="1" w:styleId="15">
    <w:name w:val="заголовок 1 Знак"/>
    <w:rsid w:val="00F31640"/>
    <w:rPr>
      <w:noProof w:val="0"/>
      <w:snapToGrid w:val="0"/>
      <w:sz w:val="28"/>
      <w:lang w:val="ru-RU" w:eastAsia="ru-RU" w:bidi="ar-SA"/>
    </w:rPr>
  </w:style>
  <w:style w:type="character" w:customStyle="1" w:styleId="z-">
    <w:name w:val="z-Конец формы Знак"/>
    <w:link w:val="z-0"/>
    <w:rsid w:val="00F31640"/>
    <w:rPr>
      <w:b/>
      <w:sz w:val="36"/>
      <w:u w:val="single"/>
      <w:lang w:val="ru-RU" w:eastAsia="ru-RU" w:bidi="ar-SA"/>
    </w:rPr>
  </w:style>
  <w:style w:type="paragraph" w:styleId="z-0">
    <w:name w:val="HTML Bottom of Form"/>
    <w:basedOn w:val="a"/>
    <w:next w:val="a"/>
    <w:link w:val="z-"/>
    <w:hidden/>
    <w:semiHidden/>
    <w:unhideWhenUsed/>
    <w:rsid w:val="00F31640"/>
    <w:pPr>
      <w:pBdr>
        <w:top w:val="single" w:sz="6" w:space="1" w:color="auto"/>
      </w:pBdr>
      <w:jc w:val="center"/>
    </w:pPr>
    <w:rPr>
      <w:b/>
      <w:sz w:val="36"/>
      <w:u w:val="single"/>
    </w:rPr>
  </w:style>
  <w:style w:type="paragraph" w:customStyle="1" w:styleId="afa">
    <w:name w:val="Обычный в колонтитулах"/>
    <w:link w:val="afb"/>
    <w:rsid w:val="00F31640"/>
    <w:rPr>
      <w:rFonts w:eastAsia="MS Mincho"/>
      <w:i/>
      <w:iCs/>
    </w:rPr>
  </w:style>
  <w:style w:type="character" w:customStyle="1" w:styleId="afb">
    <w:name w:val="Обычный в колонтитулах Знак"/>
    <w:link w:val="afa"/>
    <w:rsid w:val="00F31640"/>
    <w:rPr>
      <w:rFonts w:eastAsia="MS Mincho"/>
      <w:i/>
      <w:iCs/>
      <w:lang w:val="ru-RU" w:eastAsia="ru-RU" w:bidi="ar-SA"/>
    </w:rPr>
  </w:style>
  <w:style w:type="paragraph" w:customStyle="1" w:styleId="afc">
    <w:name w:val="Формула"/>
    <w:basedOn w:val="a"/>
    <w:autoRedefine/>
    <w:rsid w:val="00F31640"/>
    <w:pPr>
      <w:spacing w:before="240" w:after="240"/>
      <w:jc w:val="center"/>
    </w:pPr>
    <w:rPr>
      <w:sz w:val="26"/>
      <w:lang w:eastAsia="ar-SA"/>
    </w:rPr>
  </w:style>
  <w:style w:type="paragraph" w:customStyle="1" w:styleId="afd">
    <w:name w:val="Рисунок"/>
    <w:basedOn w:val="a"/>
    <w:autoRedefine/>
    <w:rsid w:val="00F31640"/>
    <w:pPr>
      <w:widowControl w:val="0"/>
      <w:spacing w:before="120" w:after="240"/>
      <w:jc w:val="center"/>
    </w:pPr>
    <w:rPr>
      <w:sz w:val="26"/>
      <w:lang w:eastAsia="ar-SA"/>
    </w:rPr>
  </w:style>
  <w:style w:type="character" w:customStyle="1" w:styleId="51">
    <w:name w:val="Основной шрифт абзаца5"/>
    <w:rsid w:val="00F31640"/>
  </w:style>
  <w:style w:type="paragraph" w:customStyle="1" w:styleId="230">
    <w:name w:val="Основной текст с отступом 23"/>
    <w:basedOn w:val="a"/>
    <w:rsid w:val="00F31640"/>
    <w:pPr>
      <w:spacing w:line="360" w:lineRule="auto"/>
      <w:ind w:firstLine="709"/>
    </w:pPr>
    <w:rPr>
      <w:sz w:val="28"/>
      <w:szCs w:val="24"/>
      <w:lang w:eastAsia="ar-SA"/>
    </w:rPr>
  </w:style>
  <w:style w:type="paragraph" w:styleId="afe">
    <w:name w:val="Subtitle"/>
    <w:basedOn w:val="a"/>
    <w:link w:val="aff"/>
    <w:uiPriority w:val="11"/>
    <w:qFormat/>
    <w:rsid w:val="00F31640"/>
    <w:pPr>
      <w:jc w:val="both"/>
    </w:pPr>
    <w:rPr>
      <w:sz w:val="28"/>
    </w:rPr>
  </w:style>
  <w:style w:type="character" w:customStyle="1" w:styleId="aff">
    <w:name w:val="Подзаголовок Знак"/>
    <w:link w:val="afe"/>
    <w:uiPriority w:val="11"/>
    <w:rsid w:val="00F31640"/>
    <w:rPr>
      <w:sz w:val="28"/>
      <w:lang w:val="ru-RU" w:eastAsia="ru-RU" w:bidi="ar-SA"/>
    </w:rPr>
  </w:style>
  <w:style w:type="character" w:customStyle="1" w:styleId="16">
    <w:name w:val="Текст выноски Знак1"/>
    <w:link w:val="aff0"/>
    <w:semiHidden/>
    <w:rsid w:val="00F31640"/>
    <w:rPr>
      <w:rFonts w:ascii="Tahoma" w:hAnsi="Tahoma"/>
      <w:sz w:val="16"/>
      <w:szCs w:val="16"/>
      <w:lang w:bidi="ar-SA"/>
    </w:rPr>
  </w:style>
  <w:style w:type="paragraph" w:styleId="aff0">
    <w:name w:val="Balloon Text"/>
    <w:basedOn w:val="a"/>
    <w:link w:val="16"/>
    <w:uiPriority w:val="99"/>
    <w:semiHidden/>
    <w:unhideWhenUsed/>
    <w:rsid w:val="00F31640"/>
    <w:rPr>
      <w:rFonts w:ascii="Tahoma" w:hAnsi="Tahoma"/>
      <w:sz w:val="16"/>
      <w:szCs w:val="16"/>
    </w:rPr>
  </w:style>
  <w:style w:type="paragraph" w:customStyle="1" w:styleId="Web">
    <w:name w:val="Обычный (Web)"/>
    <w:basedOn w:val="a"/>
    <w:rsid w:val="00F31640"/>
    <w:pPr>
      <w:spacing w:before="100" w:beforeAutospacing="1" w:after="100" w:afterAutospacing="1"/>
    </w:pPr>
    <w:rPr>
      <w:color w:val="000000"/>
    </w:rPr>
  </w:style>
  <w:style w:type="paragraph" w:customStyle="1" w:styleId="par">
    <w:name w:val="par"/>
    <w:basedOn w:val="a"/>
    <w:rsid w:val="00F31640"/>
    <w:pPr>
      <w:spacing w:before="100" w:beforeAutospacing="1" w:after="100" w:afterAutospacing="1"/>
    </w:pPr>
  </w:style>
  <w:style w:type="paragraph" w:customStyle="1" w:styleId="2110">
    <w:name w:val="Основной текст с отступом 211"/>
    <w:basedOn w:val="a"/>
    <w:rsid w:val="00F31640"/>
    <w:pPr>
      <w:tabs>
        <w:tab w:val="left" w:pos="567"/>
      </w:tabs>
      <w:ind w:firstLine="567"/>
    </w:pPr>
    <w:rPr>
      <w:sz w:val="28"/>
    </w:rPr>
  </w:style>
  <w:style w:type="paragraph" w:customStyle="1" w:styleId="xl26">
    <w:name w:val="xl26"/>
    <w:basedOn w:val="a"/>
    <w:rsid w:val="00F31640"/>
    <w:pPr>
      <w:spacing w:before="100" w:beforeAutospacing="1" w:after="100" w:afterAutospacing="1"/>
      <w:jc w:val="center"/>
    </w:pPr>
    <w:rPr>
      <w:rFonts w:ascii="Arial Unicode MS" w:hAnsi="Arial Unicode MS"/>
      <w:sz w:val="24"/>
      <w:szCs w:val="24"/>
    </w:rPr>
  </w:style>
  <w:style w:type="character" w:customStyle="1" w:styleId="z-1">
    <w:name w:val="z-Начало формы Знак"/>
    <w:link w:val="z-2"/>
    <w:semiHidden/>
    <w:rsid w:val="00F31640"/>
    <w:rPr>
      <w:rFonts w:ascii="Arial" w:hAnsi="Arial"/>
      <w:vanish/>
      <w:sz w:val="16"/>
      <w:szCs w:val="16"/>
      <w:lang w:bidi="ar-SA"/>
    </w:rPr>
  </w:style>
  <w:style w:type="paragraph" w:styleId="z-2">
    <w:name w:val="HTML Top of Form"/>
    <w:basedOn w:val="a"/>
    <w:next w:val="a"/>
    <w:link w:val="z-1"/>
    <w:hidden/>
    <w:semiHidden/>
    <w:unhideWhenUsed/>
    <w:rsid w:val="00F3164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styleId="aff1">
    <w:name w:val="FollowedHyperlink"/>
    <w:uiPriority w:val="99"/>
    <w:rsid w:val="00F31640"/>
    <w:rPr>
      <w:color w:val="800080"/>
      <w:u w:val="single"/>
    </w:rPr>
  </w:style>
  <w:style w:type="character" w:customStyle="1" w:styleId="aff2">
    <w:name w:val="Знак Знак"/>
    <w:locked/>
    <w:rsid w:val="00F31640"/>
    <w:rPr>
      <w:sz w:val="28"/>
      <w:lang w:val="ru-RU" w:eastAsia="ru-RU" w:bidi="ar-SA"/>
    </w:rPr>
  </w:style>
  <w:style w:type="character" w:customStyle="1" w:styleId="WW8Num2z0">
    <w:name w:val="WW8Num2z0"/>
    <w:rsid w:val="00F31640"/>
    <w:rPr>
      <w:rFonts w:ascii="Symbol" w:hAnsi="Symbol"/>
    </w:rPr>
  </w:style>
  <w:style w:type="character" w:customStyle="1" w:styleId="WW8Num2z1">
    <w:name w:val="WW8Num2z1"/>
    <w:rsid w:val="00F31640"/>
    <w:rPr>
      <w:rFonts w:ascii="Courier New" w:hAnsi="Courier New" w:cs="Courier New"/>
    </w:rPr>
  </w:style>
  <w:style w:type="character" w:customStyle="1" w:styleId="WW8Num2z4">
    <w:name w:val="WW8Num2z4"/>
    <w:rsid w:val="00F31640"/>
    <w:rPr>
      <w:rFonts w:ascii="Courier New" w:hAnsi="Courier New" w:cs="Courier New"/>
    </w:rPr>
  </w:style>
  <w:style w:type="character" w:customStyle="1" w:styleId="WW8Num3z0">
    <w:name w:val="WW8Num3z0"/>
    <w:rsid w:val="00F31640"/>
    <w:rPr>
      <w:rFonts w:ascii="Symbol" w:hAnsi="Symbol"/>
      <w:sz w:val="20"/>
    </w:rPr>
  </w:style>
  <w:style w:type="character" w:customStyle="1" w:styleId="WW8Num4z0">
    <w:name w:val="WW8Num4z0"/>
    <w:rsid w:val="00F31640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F31640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31640"/>
    <w:rPr>
      <w:rFonts w:ascii="Times New Roman" w:hAnsi="Times New Roman" w:cs="Times New Roman"/>
    </w:rPr>
  </w:style>
  <w:style w:type="character" w:customStyle="1" w:styleId="WW8Num7z0">
    <w:name w:val="WW8Num7z0"/>
    <w:rsid w:val="00F31640"/>
    <w:rPr>
      <w:rFonts w:ascii="Symbol" w:hAnsi="Symbol"/>
      <w:sz w:val="20"/>
    </w:rPr>
  </w:style>
  <w:style w:type="character" w:customStyle="1" w:styleId="Absatz-Standardschriftart">
    <w:name w:val="Absatz-Standardschriftart"/>
    <w:rsid w:val="00F31640"/>
  </w:style>
  <w:style w:type="character" w:customStyle="1" w:styleId="WW-Absatz-Standardschriftart">
    <w:name w:val="WW-Absatz-Standardschriftart"/>
    <w:rsid w:val="00F31640"/>
  </w:style>
  <w:style w:type="character" w:customStyle="1" w:styleId="WW-Absatz-Standardschriftart1">
    <w:name w:val="WW-Absatz-Standardschriftart1"/>
    <w:rsid w:val="00F31640"/>
  </w:style>
  <w:style w:type="character" w:customStyle="1" w:styleId="WW-Absatz-Standardschriftart11">
    <w:name w:val="WW-Absatz-Standardschriftart11"/>
    <w:rsid w:val="00F31640"/>
  </w:style>
  <w:style w:type="character" w:customStyle="1" w:styleId="WW-Absatz-Standardschriftart111">
    <w:name w:val="WW-Absatz-Standardschriftart111"/>
    <w:rsid w:val="00F31640"/>
  </w:style>
  <w:style w:type="character" w:customStyle="1" w:styleId="WW8Num3z1">
    <w:name w:val="WW8Num3z1"/>
    <w:rsid w:val="00F31640"/>
    <w:rPr>
      <w:rFonts w:ascii="Courier New" w:hAnsi="Courier New"/>
      <w:sz w:val="20"/>
    </w:rPr>
  </w:style>
  <w:style w:type="character" w:customStyle="1" w:styleId="WW8Num3z4">
    <w:name w:val="WW8Num3z4"/>
    <w:rsid w:val="00F31640"/>
    <w:rPr>
      <w:rFonts w:ascii="Courier New" w:hAnsi="Courier New" w:cs="Courier New"/>
    </w:rPr>
  </w:style>
  <w:style w:type="character" w:customStyle="1" w:styleId="WW8Num8z0">
    <w:name w:val="WW8Num8z0"/>
    <w:rsid w:val="00F31640"/>
    <w:rPr>
      <w:rFonts w:ascii="Times New Roman" w:hAnsi="Times New Roman" w:cs="Times New Roman"/>
      <w:sz w:val="22"/>
    </w:rPr>
  </w:style>
  <w:style w:type="character" w:customStyle="1" w:styleId="41">
    <w:name w:val="Основной шрифт абзаца4"/>
    <w:rsid w:val="00F31640"/>
  </w:style>
  <w:style w:type="character" w:customStyle="1" w:styleId="WW8Num3z2">
    <w:name w:val="WW8Num3z2"/>
    <w:rsid w:val="00F31640"/>
    <w:rPr>
      <w:rFonts w:ascii="Wingdings" w:hAnsi="Wingdings"/>
      <w:sz w:val="20"/>
    </w:rPr>
  </w:style>
  <w:style w:type="character" w:customStyle="1" w:styleId="WW8Num4z1">
    <w:name w:val="WW8Num4z1"/>
    <w:rsid w:val="00F31640"/>
    <w:rPr>
      <w:rFonts w:ascii="Symbol" w:hAnsi="Symbol"/>
    </w:rPr>
  </w:style>
  <w:style w:type="character" w:customStyle="1" w:styleId="WW8Num4z4">
    <w:name w:val="WW8Num4z4"/>
    <w:rsid w:val="00F31640"/>
    <w:rPr>
      <w:rFonts w:ascii="Courier New" w:hAnsi="Courier New" w:cs="Courier New"/>
    </w:rPr>
  </w:style>
  <w:style w:type="character" w:customStyle="1" w:styleId="WW8Num5z1">
    <w:name w:val="WW8Num5z1"/>
    <w:rsid w:val="00F31640"/>
    <w:rPr>
      <w:rFonts w:ascii="Courier New" w:hAnsi="Courier New"/>
    </w:rPr>
  </w:style>
  <w:style w:type="character" w:customStyle="1" w:styleId="WW8Num5z2">
    <w:name w:val="WW8Num5z2"/>
    <w:rsid w:val="00F31640"/>
    <w:rPr>
      <w:rFonts w:ascii="Wingdings" w:hAnsi="Wingdings"/>
    </w:rPr>
  </w:style>
  <w:style w:type="character" w:customStyle="1" w:styleId="WW8Num6z1">
    <w:name w:val="WW8Num6z1"/>
    <w:rsid w:val="00F31640"/>
    <w:rPr>
      <w:rFonts w:ascii="Courier New" w:hAnsi="Courier New" w:cs="Courier New"/>
    </w:rPr>
  </w:style>
  <w:style w:type="character" w:customStyle="1" w:styleId="WW8Num6z2">
    <w:name w:val="WW8Num6z2"/>
    <w:rsid w:val="00F31640"/>
    <w:rPr>
      <w:rFonts w:ascii="Wingdings" w:hAnsi="Wingdings"/>
    </w:rPr>
  </w:style>
  <w:style w:type="character" w:customStyle="1" w:styleId="WW8Num7z1">
    <w:name w:val="WW8Num7z1"/>
    <w:rsid w:val="00F31640"/>
    <w:rPr>
      <w:rFonts w:ascii="Courier New" w:hAnsi="Courier New"/>
      <w:sz w:val="20"/>
    </w:rPr>
  </w:style>
  <w:style w:type="character" w:customStyle="1" w:styleId="WW8Num7z2">
    <w:name w:val="WW8Num7z2"/>
    <w:rsid w:val="00F31640"/>
    <w:rPr>
      <w:rFonts w:ascii="Wingdings" w:hAnsi="Wingdings"/>
      <w:sz w:val="20"/>
    </w:rPr>
  </w:style>
  <w:style w:type="character" w:customStyle="1" w:styleId="WW8Num8z1">
    <w:name w:val="WW8Num8z1"/>
    <w:rsid w:val="00F31640"/>
    <w:rPr>
      <w:rFonts w:ascii="Courier New" w:hAnsi="Courier New" w:cs="Courier New"/>
    </w:rPr>
  </w:style>
  <w:style w:type="character" w:customStyle="1" w:styleId="WW8Num8z2">
    <w:name w:val="WW8Num8z2"/>
    <w:rsid w:val="00F31640"/>
    <w:rPr>
      <w:rFonts w:ascii="Wingdings" w:hAnsi="Wingdings"/>
    </w:rPr>
  </w:style>
  <w:style w:type="character" w:customStyle="1" w:styleId="WW8Num9z0">
    <w:name w:val="WW8Num9z0"/>
    <w:rsid w:val="00F31640"/>
    <w:rPr>
      <w:rFonts w:ascii="Wingdings" w:hAnsi="Wingdings"/>
    </w:rPr>
  </w:style>
  <w:style w:type="character" w:customStyle="1" w:styleId="WW8Num9z1">
    <w:name w:val="WW8Num9z1"/>
    <w:rsid w:val="00F31640"/>
    <w:rPr>
      <w:rFonts w:ascii="Symbol" w:hAnsi="Symbol"/>
    </w:rPr>
  </w:style>
  <w:style w:type="character" w:customStyle="1" w:styleId="WW8Num9z4">
    <w:name w:val="WW8Num9z4"/>
    <w:rsid w:val="00F31640"/>
    <w:rPr>
      <w:rFonts w:ascii="Courier New" w:hAnsi="Courier New" w:cs="Courier New"/>
    </w:rPr>
  </w:style>
  <w:style w:type="character" w:customStyle="1" w:styleId="WW8Num10z0">
    <w:name w:val="WW8Num10z0"/>
    <w:rsid w:val="00F31640"/>
    <w:rPr>
      <w:rFonts w:ascii="Symbol" w:hAnsi="Symbol"/>
    </w:rPr>
  </w:style>
  <w:style w:type="character" w:customStyle="1" w:styleId="WW8Num10z1">
    <w:name w:val="WW8Num10z1"/>
    <w:rsid w:val="00F31640"/>
    <w:rPr>
      <w:rFonts w:ascii="Courier New" w:hAnsi="Courier New" w:cs="Courier New"/>
    </w:rPr>
  </w:style>
  <w:style w:type="character" w:customStyle="1" w:styleId="WW8Num10z2">
    <w:name w:val="WW8Num10z2"/>
    <w:rsid w:val="00F31640"/>
    <w:rPr>
      <w:rFonts w:ascii="Wingdings" w:hAnsi="Wingdings"/>
    </w:rPr>
  </w:style>
  <w:style w:type="character" w:customStyle="1" w:styleId="37">
    <w:name w:val="Основной шрифт абзаца3"/>
    <w:rsid w:val="00F31640"/>
  </w:style>
  <w:style w:type="character" w:customStyle="1" w:styleId="WW-Absatz-Standardschriftart1111">
    <w:name w:val="WW-Absatz-Standardschriftart1111"/>
    <w:rsid w:val="00F31640"/>
  </w:style>
  <w:style w:type="character" w:customStyle="1" w:styleId="26">
    <w:name w:val="Основной шрифт абзаца2"/>
    <w:rsid w:val="00F31640"/>
  </w:style>
  <w:style w:type="character" w:customStyle="1" w:styleId="WW-Absatz-Standardschriftart11111">
    <w:name w:val="WW-Absatz-Standardschriftart11111"/>
    <w:rsid w:val="00F31640"/>
  </w:style>
  <w:style w:type="character" w:customStyle="1" w:styleId="WW-Absatz-Standardschriftart111111">
    <w:name w:val="WW-Absatz-Standardschriftart111111"/>
    <w:rsid w:val="00F31640"/>
  </w:style>
  <w:style w:type="character" w:customStyle="1" w:styleId="WW-Absatz-Standardschriftart1111111">
    <w:name w:val="WW-Absatz-Standardschriftart1111111"/>
    <w:rsid w:val="00F31640"/>
  </w:style>
  <w:style w:type="character" w:customStyle="1" w:styleId="WW-Absatz-Standardschriftart11111111">
    <w:name w:val="WW-Absatz-Standardschriftart11111111"/>
    <w:rsid w:val="00F31640"/>
  </w:style>
  <w:style w:type="character" w:customStyle="1" w:styleId="WW-Absatz-Standardschriftart111111111">
    <w:name w:val="WW-Absatz-Standardschriftart111111111"/>
    <w:rsid w:val="00F31640"/>
  </w:style>
  <w:style w:type="character" w:customStyle="1" w:styleId="WW8Num2z2">
    <w:name w:val="WW8Num2z2"/>
    <w:rsid w:val="00F31640"/>
    <w:rPr>
      <w:rFonts w:ascii="Wingdings" w:hAnsi="Wingdings"/>
    </w:rPr>
  </w:style>
  <w:style w:type="character" w:customStyle="1" w:styleId="WW8Num5z3">
    <w:name w:val="WW8Num5z3"/>
    <w:rsid w:val="00F31640"/>
    <w:rPr>
      <w:rFonts w:ascii="Symbol" w:hAnsi="Symbol"/>
    </w:rPr>
  </w:style>
  <w:style w:type="character" w:customStyle="1" w:styleId="WW8Num8z3">
    <w:name w:val="WW8Num8z3"/>
    <w:rsid w:val="00F31640"/>
    <w:rPr>
      <w:rFonts w:ascii="Symbol" w:hAnsi="Symbol"/>
    </w:rPr>
  </w:style>
  <w:style w:type="character" w:customStyle="1" w:styleId="WW8Num12z0">
    <w:name w:val="WW8Num12z0"/>
    <w:rsid w:val="00F31640"/>
    <w:rPr>
      <w:b w:val="0"/>
    </w:rPr>
  </w:style>
  <w:style w:type="character" w:customStyle="1" w:styleId="WW8Num13z0">
    <w:name w:val="WW8Num13z0"/>
    <w:rsid w:val="00F31640"/>
    <w:rPr>
      <w:rFonts w:ascii="Symbol" w:hAnsi="Symbol"/>
    </w:rPr>
  </w:style>
  <w:style w:type="character" w:customStyle="1" w:styleId="WW8Num13z1">
    <w:name w:val="WW8Num13z1"/>
    <w:rsid w:val="00F31640"/>
    <w:rPr>
      <w:rFonts w:ascii="Courier New" w:hAnsi="Courier New" w:cs="Courier New"/>
    </w:rPr>
  </w:style>
  <w:style w:type="character" w:customStyle="1" w:styleId="WW8Num13z2">
    <w:name w:val="WW8Num13z2"/>
    <w:rsid w:val="00F31640"/>
    <w:rPr>
      <w:rFonts w:ascii="Wingdings" w:hAnsi="Wingdings"/>
    </w:rPr>
  </w:style>
  <w:style w:type="character" w:customStyle="1" w:styleId="WW8Num15z0">
    <w:name w:val="WW8Num15z0"/>
    <w:rsid w:val="00F31640"/>
    <w:rPr>
      <w:rFonts w:ascii="Symbol" w:hAnsi="Symbol"/>
    </w:rPr>
  </w:style>
  <w:style w:type="character" w:customStyle="1" w:styleId="WW8Num15z1">
    <w:name w:val="WW8Num15z1"/>
    <w:rsid w:val="00F31640"/>
    <w:rPr>
      <w:rFonts w:ascii="Courier New" w:hAnsi="Courier New" w:cs="Courier New"/>
    </w:rPr>
  </w:style>
  <w:style w:type="character" w:customStyle="1" w:styleId="WW8Num15z2">
    <w:name w:val="WW8Num15z2"/>
    <w:rsid w:val="00F31640"/>
    <w:rPr>
      <w:rFonts w:ascii="Wingdings" w:hAnsi="Wingdings"/>
    </w:rPr>
  </w:style>
  <w:style w:type="character" w:customStyle="1" w:styleId="WW8Num16z0">
    <w:name w:val="WW8Num16z0"/>
    <w:rsid w:val="00F31640"/>
    <w:rPr>
      <w:rFonts w:ascii="Symbol" w:hAnsi="Symbol"/>
    </w:rPr>
  </w:style>
  <w:style w:type="character" w:customStyle="1" w:styleId="WW8Num17z0">
    <w:name w:val="WW8Num17z0"/>
    <w:rsid w:val="00F31640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F31640"/>
    <w:rPr>
      <w:rFonts w:ascii="Courier New" w:hAnsi="Courier New"/>
    </w:rPr>
  </w:style>
  <w:style w:type="character" w:customStyle="1" w:styleId="WW8Num17z2">
    <w:name w:val="WW8Num17z2"/>
    <w:rsid w:val="00F31640"/>
    <w:rPr>
      <w:rFonts w:ascii="Wingdings" w:hAnsi="Wingdings"/>
    </w:rPr>
  </w:style>
  <w:style w:type="character" w:customStyle="1" w:styleId="WW8Num17z3">
    <w:name w:val="WW8Num17z3"/>
    <w:rsid w:val="00F31640"/>
    <w:rPr>
      <w:rFonts w:ascii="Symbol" w:hAnsi="Symbol"/>
    </w:rPr>
  </w:style>
  <w:style w:type="character" w:customStyle="1" w:styleId="WW8Num18z0">
    <w:name w:val="WW8Num18z0"/>
    <w:rsid w:val="00F31640"/>
    <w:rPr>
      <w:rFonts w:ascii="Symbol" w:hAnsi="Symbol"/>
    </w:rPr>
  </w:style>
  <w:style w:type="character" w:customStyle="1" w:styleId="WW8Num18z1">
    <w:name w:val="WW8Num18z1"/>
    <w:rsid w:val="00F31640"/>
    <w:rPr>
      <w:rFonts w:ascii="Courier New" w:hAnsi="Courier New" w:cs="Courier New"/>
    </w:rPr>
  </w:style>
  <w:style w:type="character" w:customStyle="1" w:styleId="WW8Num18z2">
    <w:name w:val="WW8Num18z2"/>
    <w:rsid w:val="00F31640"/>
    <w:rPr>
      <w:rFonts w:ascii="Wingdings" w:hAnsi="Wingdings"/>
    </w:rPr>
  </w:style>
  <w:style w:type="character" w:customStyle="1" w:styleId="WW8Num19z0">
    <w:name w:val="WW8Num19z0"/>
    <w:rsid w:val="00F31640"/>
    <w:rPr>
      <w:rFonts w:ascii="Times New Roman" w:hAnsi="Times New Roman" w:cs="Times New Roman"/>
      <w:sz w:val="28"/>
    </w:rPr>
  </w:style>
  <w:style w:type="character" w:customStyle="1" w:styleId="WW8Num22z0">
    <w:name w:val="WW8Num22z0"/>
    <w:rsid w:val="00F31640"/>
    <w:rPr>
      <w:rFonts w:ascii="Times New Roman" w:hAnsi="Times New Roman" w:cs="Times New Roman"/>
      <w:sz w:val="22"/>
    </w:rPr>
  </w:style>
  <w:style w:type="character" w:customStyle="1" w:styleId="WW8Num22z1">
    <w:name w:val="WW8Num22z1"/>
    <w:rsid w:val="00F31640"/>
    <w:rPr>
      <w:rFonts w:ascii="Courier New" w:hAnsi="Courier New" w:cs="Courier New"/>
    </w:rPr>
  </w:style>
  <w:style w:type="character" w:customStyle="1" w:styleId="WW8Num22z2">
    <w:name w:val="WW8Num22z2"/>
    <w:rsid w:val="00F31640"/>
    <w:rPr>
      <w:rFonts w:ascii="Wingdings" w:hAnsi="Wingdings"/>
    </w:rPr>
  </w:style>
  <w:style w:type="character" w:customStyle="1" w:styleId="WW8Num22z3">
    <w:name w:val="WW8Num22z3"/>
    <w:rsid w:val="00F31640"/>
    <w:rPr>
      <w:rFonts w:ascii="Symbol" w:hAnsi="Symbol"/>
    </w:rPr>
  </w:style>
  <w:style w:type="character" w:customStyle="1" w:styleId="WW8Num24z0">
    <w:name w:val="WW8Num24z0"/>
    <w:rsid w:val="00F31640"/>
    <w:rPr>
      <w:rFonts w:ascii="Symbol" w:hAnsi="Symbol"/>
    </w:rPr>
  </w:style>
  <w:style w:type="character" w:customStyle="1" w:styleId="WW8Num24z1">
    <w:name w:val="WW8Num24z1"/>
    <w:rsid w:val="00F31640"/>
    <w:rPr>
      <w:rFonts w:ascii="Times New Roman" w:eastAsia="Times New Roman" w:hAnsi="Times New Roman" w:cs="Times New Roman"/>
    </w:rPr>
  </w:style>
  <w:style w:type="character" w:customStyle="1" w:styleId="WW8Num24z2">
    <w:name w:val="WW8Num24z2"/>
    <w:rsid w:val="00F31640"/>
    <w:rPr>
      <w:rFonts w:ascii="Wingdings" w:hAnsi="Wingdings"/>
    </w:rPr>
  </w:style>
  <w:style w:type="character" w:customStyle="1" w:styleId="WW8Num24z4">
    <w:name w:val="WW8Num24z4"/>
    <w:rsid w:val="00F31640"/>
    <w:rPr>
      <w:rFonts w:ascii="Courier New" w:hAnsi="Courier New" w:cs="Courier New"/>
    </w:rPr>
  </w:style>
  <w:style w:type="character" w:customStyle="1" w:styleId="WW8Num26z0">
    <w:name w:val="WW8Num26z0"/>
    <w:rsid w:val="00F31640"/>
    <w:rPr>
      <w:rFonts w:ascii="Times New Roman" w:hAnsi="Times New Roman" w:cs="Times New Roman"/>
      <w:sz w:val="28"/>
    </w:rPr>
  </w:style>
  <w:style w:type="character" w:customStyle="1" w:styleId="WW8Num26z1">
    <w:name w:val="WW8Num26z1"/>
    <w:rsid w:val="00F31640"/>
    <w:rPr>
      <w:rFonts w:ascii="Courier New" w:hAnsi="Courier New" w:cs="Courier New"/>
    </w:rPr>
  </w:style>
  <w:style w:type="character" w:customStyle="1" w:styleId="WW8Num26z2">
    <w:name w:val="WW8Num26z2"/>
    <w:rsid w:val="00F31640"/>
    <w:rPr>
      <w:rFonts w:ascii="Wingdings" w:hAnsi="Wingdings"/>
    </w:rPr>
  </w:style>
  <w:style w:type="character" w:customStyle="1" w:styleId="WW8Num26z3">
    <w:name w:val="WW8Num26z3"/>
    <w:rsid w:val="00F31640"/>
    <w:rPr>
      <w:rFonts w:ascii="Symbol" w:hAnsi="Symbol"/>
    </w:rPr>
  </w:style>
  <w:style w:type="character" w:customStyle="1" w:styleId="WW8Num27z0">
    <w:name w:val="WW8Num27z0"/>
    <w:rsid w:val="00F31640"/>
    <w:rPr>
      <w:rFonts w:ascii="Times New Roman" w:hAnsi="Times New Roman" w:cs="Times New Roman"/>
      <w:b w:val="0"/>
    </w:rPr>
  </w:style>
  <w:style w:type="character" w:customStyle="1" w:styleId="WW8Num28z0">
    <w:name w:val="WW8Num28z0"/>
    <w:rsid w:val="00F31640"/>
    <w:rPr>
      <w:rFonts w:ascii="Times New Roman" w:hAnsi="Times New Roman" w:cs="Times New Roman"/>
    </w:rPr>
  </w:style>
  <w:style w:type="character" w:customStyle="1" w:styleId="WW8Num29z0">
    <w:name w:val="WW8Num29z0"/>
    <w:rsid w:val="00F31640"/>
    <w:rPr>
      <w:rFonts w:ascii="Times New Roman" w:hAnsi="Times New Roman" w:cs="Times New Roman"/>
    </w:rPr>
  </w:style>
  <w:style w:type="character" w:customStyle="1" w:styleId="WW8Num29z1">
    <w:name w:val="WW8Num29z1"/>
    <w:rsid w:val="00F31640"/>
    <w:rPr>
      <w:rFonts w:ascii="Courier New" w:hAnsi="Courier New"/>
    </w:rPr>
  </w:style>
  <w:style w:type="character" w:customStyle="1" w:styleId="WW8Num29z2">
    <w:name w:val="WW8Num29z2"/>
    <w:rsid w:val="00F31640"/>
    <w:rPr>
      <w:rFonts w:ascii="Wingdings" w:hAnsi="Wingdings"/>
    </w:rPr>
  </w:style>
  <w:style w:type="character" w:customStyle="1" w:styleId="WW8Num29z3">
    <w:name w:val="WW8Num29z3"/>
    <w:rsid w:val="00F31640"/>
    <w:rPr>
      <w:rFonts w:ascii="Symbol" w:hAnsi="Symbol"/>
    </w:rPr>
  </w:style>
  <w:style w:type="character" w:customStyle="1" w:styleId="WW8Num31z0">
    <w:name w:val="WW8Num31z0"/>
    <w:rsid w:val="00F31640"/>
    <w:rPr>
      <w:rFonts w:ascii="Times New Roman" w:hAnsi="Times New Roman" w:cs="Times New Roman"/>
      <w:sz w:val="22"/>
    </w:rPr>
  </w:style>
  <w:style w:type="character" w:customStyle="1" w:styleId="WW8Num31z1">
    <w:name w:val="WW8Num31z1"/>
    <w:rsid w:val="00F31640"/>
    <w:rPr>
      <w:rFonts w:ascii="Courier New" w:hAnsi="Courier New" w:cs="Courier New"/>
    </w:rPr>
  </w:style>
  <w:style w:type="character" w:customStyle="1" w:styleId="WW8Num31z2">
    <w:name w:val="WW8Num31z2"/>
    <w:rsid w:val="00F31640"/>
    <w:rPr>
      <w:rFonts w:ascii="Wingdings" w:hAnsi="Wingdings"/>
    </w:rPr>
  </w:style>
  <w:style w:type="character" w:customStyle="1" w:styleId="WW8Num31z3">
    <w:name w:val="WW8Num31z3"/>
    <w:rsid w:val="00F31640"/>
    <w:rPr>
      <w:rFonts w:ascii="Symbol" w:hAnsi="Symbol"/>
    </w:rPr>
  </w:style>
  <w:style w:type="character" w:customStyle="1" w:styleId="WW8Num33z0">
    <w:name w:val="WW8Num33z0"/>
    <w:rsid w:val="00F31640"/>
    <w:rPr>
      <w:rFonts w:ascii="Symbol" w:hAnsi="Symbol"/>
      <w:sz w:val="20"/>
    </w:rPr>
  </w:style>
  <w:style w:type="character" w:customStyle="1" w:styleId="WW8Num33z1">
    <w:name w:val="WW8Num33z1"/>
    <w:rsid w:val="00F31640"/>
    <w:rPr>
      <w:rFonts w:ascii="Courier New" w:hAnsi="Courier New"/>
      <w:sz w:val="20"/>
    </w:rPr>
  </w:style>
  <w:style w:type="character" w:customStyle="1" w:styleId="WW8Num33z2">
    <w:name w:val="WW8Num33z2"/>
    <w:rsid w:val="00F31640"/>
    <w:rPr>
      <w:rFonts w:ascii="Wingdings" w:hAnsi="Wingdings"/>
      <w:sz w:val="20"/>
    </w:rPr>
  </w:style>
  <w:style w:type="character" w:customStyle="1" w:styleId="WW8Num34z0">
    <w:name w:val="WW8Num34z0"/>
    <w:rsid w:val="00F31640"/>
    <w:rPr>
      <w:rFonts w:ascii="Times New Roman" w:hAnsi="Times New Roman" w:cs="Times New Roman"/>
    </w:rPr>
  </w:style>
  <w:style w:type="character" w:customStyle="1" w:styleId="WW8NumSt23z0">
    <w:name w:val="WW8NumSt23z0"/>
    <w:rsid w:val="00F31640"/>
    <w:rPr>
      <w:rFonts w:ascii="Times New Roman" w:hAnsi="Times New Roman" w:cs="Times New Roman"/>
    </w:rPr>
  </w:style>
  <w:style w:type="character" w:customStyle="1" w:styleId="WW8NumSt24z0">
    <w:name w:val="WW8NumSt24z0"/>
    <w:rsid w:val="00F31640"/>
    <w:rPr>
      <w:rFonts w:ascii="Times New Roman" w:hAnsi="Times New Roman" w:cs="Times New Roman"/>
    </w:rPr>
  </w:style>
  <w:style w:type="character" w:customStyle="1" w:styleId="WW8NumSt25z0">
    <w:name w:val="WW8NumSt25z0"/>
    <w:rsid w:val="00F31640"/>
    <w:rPr>
      <w:rFonts w:ascii="Times New Roman" w:hAnsi="Times New Roman" w:cs="Times New Roman"/>
    </w:rPr>
  </w:style>
  <w:style w:type="character" w:customStyle="1" w:styleId="WW8NumSt26z0">
    <w:name w:val="WW8NumSt26z0"/>
    <w:rsid w:val="00F31640"/>
    <w:rPr>
      <w:rFonts w:ascii="Times New Roman" w:hAnsi="Times New Roman" w:cs="Times New Roman"/>
    </w:rPr>
  </w:style>
  <w:style w:type="character" w:customStyle="1" w:styleId="WW8NumSt27z0">
    <w:name w:val="WW8NumSt27z0"/>
    <w:rsid w:val="00F31640"/>
    <w:rPr>
      <w:rFonts w:ascii="Times New Roman" w:hAnsi="Times New Roman" w:cs="Times New Roman"/>
    </w:rPr>
  </w:style>
  <w:style w:type="character" w:customStyle="1" w:styleId="WW8NumSt28z0">
    <w:name w:val="WW8NumSt28z0"/>
    <w:rsid w:val="00F31640"/>
    <w:rPr>
      <w:rFonts w:ascii="Times New Roman" w:hAnsi="Times New Roman" w:cs="Times New Roman"/>
    </w:rPr>
  </w:style>
  <w:style w:type="character" w:customStyle="1" w:styleId="WW8NumSt29z0">
    <w:name w:val="WW8NumSt29z0"/>
    <w:rsid w:val="00F31640"/>
    <w:rPr>
      <w:rFonts w:ascii="Times New Roman" w:hAnsi="Times New Roman" w:cs="Times New Roman"/>
    </w:rPr>
  </w:style>
  <w:style w:type="character" w:customStyle="1" w:styleId="WW8NumSt30z0">
    <w:name w:val="WW8NumSt30z0"/>
    <w:rsid w:val="00F31640"/>
    <w:rPr>
      <w:rFonts w:ascii="Times New Roman" w:hAnsi="Times New Roman" w:cs="Times New Roman"/>
    </w:rPr>
  </w:style>
  <w:style w:type="character" w:customStyle="1" w:styleId="WW8NumSt32z0">
    <w:name w:val="WW8NumSt32z0"/>
    <w:rsid w:val="00F31640"/>
    <w:rPr>
      <w:rFonts w:ascii="Times New Roman" w:hAnsi="Times New Roman" w:cs="Times New Roman"/>
    </w:rPr>
  </w:style>
  <w:style w:type="character" w:customStyle="1" w:styleId="WW8NumSt33z0">
    <w:name w:val="WW8NumSt33z0"/>
    <w:rsid w:val="00F31640"/>
    <w:rPr>
      <w:rFonts w:ascii="Times New Roman" w:hAnsi="Times New Roman" w:cs="Times New Roman"/>
    </w:rPr>
  </w:style>
  <w:style w:type="character" w:customStyle="1" w:styleId="17">
    <w:name w:val="Основной шрифт абзаца1"/>
    <w:rsid w:val="00F31640"/>
  </w:style>
  <w:style w:type="character" w:customStyle="1" w:styleId="text-yel1">
    <w:name w:val="text-yel1"/>
    <w:rsid w:val="00F31640"/>
    <w:rPr>
      <w:rFonts w:ascii="Arial" w:hAnsi="Arial" w:cs="Arial"/>
      <w:color w:val="FFFFCC"/>
      <w:sz w:val="20"/>
      <w:szCs w:val="20"/>
    </w:rPr>
  </w:style>
  <w:style w:type="character" w:styleId="aff3">
    <w:name w:val="Placeholder Text"/>
    <w:rsid w:val="00F31640"/>
    <w:rPr>
      <w:color w:val="808080"/>
    </w:rPr>
  </w:style>
  <w:style w:type="character" w:customStyle="1" w:styleId="aff4">
    <w:name w:val="Текст выноски Знак"/>
    <w:uiPriority w:val="99"/>
    <w:rsid w:val="00F31640"/>
    <w:rPr>
      <w:rFonts w:ascii="Tahoma" w:eastAsia="MS Mincho" w:hAnsi="Tahoma" w:cs="Tahoma"/>
      <w:sz w:val="16"/>
      <w:szCs w:val="16"/>
    </w:rPr>
  </w:style>
  <w:style w:type="character" w:customStyle="1" w:styleId="aff5">
    <w:name w:val="Символ нумерации"/>
    <w:rsid w:val="00F31640"/>
  </w:style>
  <w:style w:type="character" w:customStyle="1" w:styleId="aff6">
    <w:name w:val="Маркеры списка"/>
    <w:rsid w:val="00F31640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"/>
    <w:next w:val="a8"/>
    <w:qFormat/>
    <w:rsid w:val="00F31640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52">
    <w:name w:val="Название5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53">
    <w:name w:val="Указатель5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42">
    <w:name w:val="Название4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43">
    <w:name w:val="Указатель4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38">
    <w:name w:val="Название3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27">
    <w:name w:val="Название2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19">
    <w:name w:val="Название1"/>
    <w:basedOn w:val="a"/>
    <w:qFormat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310">
    <w:name w:val="Основной текст с отступом 31"/>
    <w:basedOn w:val="a"/>
    <w:rsid w:val="00F31640"/>
    <w:pPr>
      <w:tabs>
        <w:tab w:val="left" w:pos="8804"/>
        <w:tab w:val="left" w:pos="9088"/>
        <w:tab w:val="left" w:pos="9230"/>
      </w:tabs>
      <w:ind w:right="-7" w:firstLine="851"/>
    </w:pPr>
    <w:rPr>
      <w:rFonts w:eastAsia="MS Mincho"/>
      <w:sz w:val="28"/>
      <w:lang w:eastAsia="ar-SA"/>
    </w:rPr>
  </w:style>
  <w:style w:type="paragraph" w:customStyle="1" w:styleId="311">
    <w:name w:val="Основной текст 31"/>
    <w:basedOn w:val="a"/>
    <w:rsid w:val="00F31640"/>
    <w:pPr>
      <w:tabs>
        <w:tab w:val="left" w:pos="8804"/>
        <w:tab w:val="left" w:pos="9088"/>
        <w:tab w:val="left" w:pos="9230"/>
      </w:tabs>
      <w:ind w:right="-7"/>
    </w:pPr>
    <w:rPr>
      <w:rFonts w:eastAsia="MS Mincho"/>
      <w:spacing w:val="12"/>
      <w:sz w:val="24"/>
      <w:lang w:eastAsia="ar-SA"/>
    </w:rPr>
  </w:style>
  <w:style w:type="paragraph" w:customStyle="1" w:styleId="220">
    <w:name w:val="Основной текст 22"/>
    <w:basedOn w:val="a"/>
    <w:rsid w:val="00F31640"/>
    <w:pPr>
      <w:tabs>
        <w:tab w:val="left" w:pos="8804"/>
        <w:tab w:val="left" w:pos="9088"/>
        <w:tab w:val="left" w:pos="9230"/>
      </w:tabs>
      <w:ind w:right="-7"/>
    </w:pPr>
    <w:rPr>
      <w:rFonts w:eastAsia="MS Mincho"/>
      <w:spacing w:val="12"/>
      <w:sz w:val="28"/>
      <w:lang w:eastAsia="ar-SA"/>
    </w:rPr>
  </w:style>
  <w:style w:type="paragraph" w:customStyle="1" w:styleId="1b">
    <w:name w:val="Название объекта1"/>
    <w:basedOn w:val="a"/>
    <w:next w:val="a"/>
    <w:rsid w:val="00F31640"/>
    <w:pPr>
      <w:widowControl w:val="0"/>
      <w:autoSpaceDE w:val="0"/>
      <w:spacing w:line="360" w:lineRule="auto"/>
      <w:jc w:val="both"/>
    </w:pPr>
    <w:rPr>
      <w:rFonts w:eastAsia="MS Mincho"/>
      <w:sz w:val="28"/>
      <w:lang w:eastAsia="ar-SA"/>
    </w:rPr>
  </w:style>
  <w:style w:type="paragraph" w:customStyle="1" w:styleId="aff7">
    <w:name w:val="Норм"/>
    <w:basedOn w:val="a"/>
    <w:rsid w:val="00F31640"/>
    <w:pPr>
      <w:overflowPunct w:val="0"/>
      <w:autoSpaceDE w:val="0"/>
      <w:ind w:firstLine="567"/>
      <w:jc w:val="both"/>
      <w:textAlignment w:val="baseline"/>
    </w:pPr>
    <w:rPr>
      <w:sz w:val="28"/>
      <w:lang w:eastAsia="ar-SA"/>
    </w:rPr>
  </w:style>
  <w:style w:type="paragraph" w:customStyle="1" w:styleId="aff8">
    <w:name w:val="Мой"/>
    <w:basedOn w:val="a"/>
    <w:rsid w:val="00F31640"/>
    <w:pPr>
      <w:overflowPunct w:val="0"/>
      <w:autoSpaceDE w:val="0"/>
      <w:ind w:firstLine="1247"/>
      <w:jc w:val="both"/>
      <w:textAlignment w:val="baseline"/>
    </w:pPr>
    <w:rPr>
      <w:kern w:val="1"/>
      <w:sz w:val="24"/>
      <w:lang w:eastAsia="ar-SA"/>
    </w:rPr>
  </w:style>
  <w:style w:type="paragraph" w:customStyle="1" w:styleId="1c">
    <w:name w:val="Цитата1"/>
    <w:basedOn w:val="a"/>
    <w:rsid w:val="00F31640"/>
    <w:pPr>
      <w:spacing w:line="360" w:lineRule="auto"/>
      <w:ind w:left="-709" w:right="-59"/>
      <w:jc w:val="both"/>
    </w:pPr>
    <w:rPr>
      <w:rFonts w:eastAsia="MS Mincho"/>
      <w:sz w:val="28"/>
      <w:lang w:eastAsia="ar-SA"/>
    </w:rPr>
  </w:style>
  <w:style w:type="paragraph" w:customStyle="1" w:styleId="1d">
    <w:name w:val="Схема документа1"/>
    <w:basedOn w:val="a"/>
    <w:rsid w:val="00F31640"/>
    <w:pPr>
      <w:shd w:val="clear" w:color="auto" w:fill="000080"/>
    </w:pPr>
    <w:rPr>
      <w:rFonts w:ascii="Tahoma" w:eastAsia="MS Mincho" w:hAnsi="Tahoma" w:cs="Tahoma"/>
      <w:lang w:eastAsia="ar-SA"/>
    </w:rPr>
  </w:style>
  <w:style w:type="paragraph" w:customStyle="1" w:styleId="Heading">
    <w:name w:val="Heading"/>
    <w:rsid w:val="00F31640"/>
    <w:pPr>
      <w:widowControl w:val="0"/>
      <w:suppressAutoHyphens/>
      <w:overflowPunct w:val="0"/>
      <w:autoSpaceDE w:val="0"/>
      <w:textAlignment w:val="baseline"/>
    </w:pPr>
    <w:rPr>
      <w:rFonts w:ascii="Arial" w:hAnsi="Arial"/>
      <w:b/>
      <w:sz w:val="22"/>
      <w:lang w:eastAsia="ar-SA"/>
    </w:rPr>
  </w:style>
  <w:style w:type="paragraph" w:styleId="HTML">
    <w:name w:val="HTML Preformatted"/>
    <w:basedOn w:val="a"/>
    <w:link w:val="HTML0"/>
    <w:uiPriority w:val="99"/>
    <w:rsid w:val="00F31640"/>
    <w:pPr>
      <w:pBdr>
        <w:left w:val="single" w:sz="8" w:space="12" w:color="C0C0C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224"/>
    </w:pPr>
    <w:rPr>
      <w:rFonts w:ascii="Courier New" w:hAnsi="Courier New"/>
      <w:lang w:eastAsia="ar-SA"/>
    </w:rPr>
  </w:style>
  <w:style w:type="paragraph" w:customStyle="1" w:styleId="aff9">
    <w:name w:val="Содержимое таблицы"/>
    <w:basedOn w:val="a"/>
    <w:rsid w:val="00F31640"/>
    <w:pPr>
      <w:suppressLineNumbers/>
    </w:pPr>
    <w:rPr>
      <w:rFonts w:eastAsia="MS Mincho"/>
      <w:lang w:eastAsia="ar-SA"/>
    </w:rPr>
  </w:style>
  <w:style w:type="paragraph" w:customStyle="1" w:styleId="affa">
    <w:name w:val="Заголовок таблицы"/>
    <w:basedOn w:val="aff9"/>
    <w:rsid w:val="00F31640"/>
    <w:pPr>
      <w:jc w:val="center"/>
    </w:pPr>
    <w:rPr>
      <w:b/>
      <w:bCs/>
    </w:rPr>
  </w:style>
  <w:style w:type="paragraph" w:customStyle="1" w:styleId="affb">
    <w:name w:val="Содержимое врезки"/>
    <w:basedOn w:val="a8"/>
    <w:rsid w:val="00F31640"/>
    <w:pPr>
      <w:jc w:val="left"/>
    </w:pPr>
    <w:rPr>
      <w:rFonts w:ascii="Times New Roman" w:eastAsia="MS Mincho" w:hAnsi="Times New Roman"/>
      <w:i w:val="0"/>
      <w:spacing w:val="12"/>
      <w:sz w:val="28"/>
      <w:lang w:eastAsia="ar-SA"/>
    </w:rPr>
  </w:style>
  <w:style w:type="character" w:customStyle="1" w:styleId="61">
    <w:name w:val="Основной шрифт абзаца6"/>
    <w:rsid w:val="00F31640"/>
  </w:style>
  <w:style w:type="character" w:customStyle="1" w:styleId="WW8Num4z2">
    <w:name w:val="WW8Num4z2"/>
    <w:rsid w:val="00F31640"/>
    <w:rPr>
      <w:rFonts w:ascii="Wingdings" w:hAnsi="Wingdings"/>
    </w:rPr>
  </w:style>
  <w:style w:type="character" w:customStyle="1" w:styleId="WW8Num7z4">
    <w:name w:val="WW8Num7z4"/>
    <w:rsid w:val="00F31640"/>
    <w:rPr>
      <w:rFonts w:ascii="Courier New" w:hAnsi="Courier New" w:cs="Courier New"/>
    </w:rPr>
  </w:style>
  <w:style w:type="character" w:customStyle="1" w:styleId="WW8Num9z2">
    <w:name w:val="WW8Num9z2"/>
    <w:rsid w:val="00F31640"/>
    <w:rPr>
      <w:rFonts w:ascii="Wingdings" w:hAnsi="Wingdings"/>
    </w:rPr>
  </w:style>
  <w:style w:type="character" w:customStyle="1" w:styleId="WW8Num11z0">
    <w:name w:val="WW8Num11z0"/>
    <w:rsid w:val="00F31640"/>
    <w:rPr>
      <w:rFonts w:ascii="Symbol" w:hAnsi="Symbol"/>
    </w:rPr>
  </w:style>
  <w:style w:type="character" w:customStyle="1" w:styleId="WW8Num11z1">
    <w:name w:val="WW8Num11z1"/>
    <w:rsid w:val="00F31640"/>
    <w:rPr>
      <w:rFonts w:ascii="Courier New" w:hAnsi="Courier New" w:cs="Courier New"/>
    </w:rPr>
  </w:style>
  <w:style w:type="character" w:customStyle="1" w:styleId="WW8Num11z2">
    <w:name w:val="WW8Num11z2"/>
    <w:rsid w:val="00F31640"/>
    <w:rPr>
      <w:rFonts w:ascii="Wingdings" w:hAnsi="Wingdings"/>
    </w:rPr>
  </w:style>
  <w:style w:type="character" w:customStyle="1" w:styleId="WW8Num12z1">
    <w:name w:val="WW8Num12z1"/>
    <w:rsid w:val="00F31640"/>
    <w:rPr>
      <w:rFonts w:ascii="Courier New" w:hAnsi="Courier New" w:cs="Courier New"/>
    </w:rPr>
  </w:style>
  <w:style w:type="character" w:customStyle="1" w:styleId="WW8Num12z2">
    <w:name w:val="WW8Num12z2"/>
    <w:rsid w:val="00F31640"/>
    <w:rPr>
      <w:rFonts w:ascii="Wingdings" w:hAnsi="Wingdings"/>
    </w:rPr>
  </w:style>
  <w:style w:type="character" w:customStyle="1" w:styleId="WW8Num14z0">
    <w:name w:val="WW8Num14z0"/>
    <w:rsid w:val="00F31640"/>
    <w:rPr>
      <w:rFonts w:ascii="Symbol" w:hAnsi="Symbol"/>
    </w:rPr>
  </w:style>
  <w:style w:type="character" w:customStyle="1" w:styleId="WW8Num14z1">
    <w:name w:val="WW8Num14z1"/>
    <w:rsid w:val="00F31640"/>
    <w:rPr>
      <w:rFonts w:ascii="Courier New" w:hAnsi="Courier New" w:cs="Courier New"/>
    </w:rPr>
  </w:style>
  <w:style w:type="character" w:customStyle="1" w:styleId="WW8Num14z2">
    <w:name w:val="WW8Num14z2"/>
    <w:rsid w:val="00F31640"/>
    <w:rPr>
      <w:rFonts w:ascii="Wingdings" w:hAnsi="Wingdings"/>
    </w:rPr>
  </w:style>
  <w:style w:type="character" w:customStyle="1" w:styleId="WW8Num16z2">
    <w:name w:val="WW8Num16z2"/>
    <w:rsid w:val="00F31640"/>
    <w:rPr>
      <w:rFonts w:ascii="Wingdings" w:hAnsi="Wingdings"/>
    </w:rPr>
  </w:style>
  <w:style w:type="character" w:customStyle="1" w:styleId="WW8Num16z4">
    <w:name w:val="WW8Num16z4"/>
    <w:rsid w:val="00F31640"/>
    <w:rPr>
      <w:rFonts w:ascii="Courier New" w:hAnsi="Courier New" w:cs="Courier New"/>
    </w:rPr>
  </w:style>
  <w:style w:type="character" w:customStyle="1" w:styleId="WW8Num17z4">
    <w:name w:val="WW8Num17z4"/>
    <w:rsid w:val="00F31640"/>
    <w:rPr>
      <w:rFonts w:ascii="Courier New" w:hAnsi="Courier New" w:cs="Courier New"/>
    </w:rPr>
  </w:style>
  <w:style w:type="character" w:customStyle="1" w:styleId="WW8Num20z0">
    <w:name w:val="WW8Num20z0"/>
    <w:rsid w:val="00F31640"/>
    <w:rPr>
      <w:rFonts w:ascii="Symbol" w:hAnsi="Symbol"/>
    </w:rPr>
  </w:style>
  <w:style w:type="character" w:customStyle="1" w:styleId="WW8Num20z1">
    <w:name w:val="WW8Num20z1"/>
    <w:rsid w:val="00F31640"/>
    <w:rPr>
      <w:rFonts w:ascii="Courier New" w:hAnsi="Courier New" w:cs="Courier New"/>
    </w:rPr>
  </w:style>
  <w:style w:type="character" w:customStyle="1" w:styleId="WW8Num20z2">
    <w:name w:val="WW8Num20z2"/>
    <w:rsid w:val="00F31640"/>
    <w:rPr>
      <w:rFonts w:ascii="Wingdings" w:hAnsi="Wingdings"/>
    </w:rPr>
  </w:style>
  <w:style w:type="character" w:customStyle="1" w:styleId="WW-Absatz-Standardschriftart1111111111">
    <w:name w:val="WW-Absatz-Standardschriftart1111111111"/>
    <w:rsid w:val="00F31640"/>
  </w:style>
  <w:style w:type="character" w:customStyle="1" w:styleId="WW-Absatz-Standardschriftart11111111111">
    <w:name w:val="WW-Absatz-Standardschriftart11111111111"/>
    <w:rsid w:val="00F31640"/>
  </w:style>
  <w:style w:type="character" w:customStyle="1" w:styleId="29">
    <w:name w:val="Основной текст с отступом 2 Знак"/>
    <w:uiPriority w:val="99"/>
    <w:rsid w:val="00F31640"/>
    <w:rPr>
      <w:sz w:val="28"/>
      <w:szCs w:val="24"/>
    </w:rPr>
  </w:style>
  <w:style w:type="paragraph" w:customStyle="1" w:styleId="62">
    <w:name w:val="Название6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63">
    <w:name w:val="Указатель6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110">
    <w:name w:val="Обычный11"/>
    <w:rsid w:val="00F31640"/>
    <w:pPr>
      <w:widowControl w:val="0"/>
      <w:suppressAutoHyphens/>
      <w:spacing w:line="252" w:lineRule="auto"/>
      <w:ind w:firstLine="320"/>
      <w:jc w:val="both"/>
    </w:pPr>
    <w:rPr>
      <w:rFonts w:eastAsia="MS Mincho"/>
      <w:sz w:val="18"/>
      <w:lang w:eastAsia="ar-SA"/>
    </w:rPr>
  </w:style>
  <w:style w:type="paragraph" w:customStyle="1" w:styleId="2a">
    <w:name w:val="Название объекта2"/>
    <w:basedOn w:val="a"/>
    <w:next w:val="a"/>
    <w:rsid w:val="00F31640"/>
    <w:pPr>
      <w:keepNext/>
      <w:spacing w:before="120" w:after="120" w:line="360" w:lineRule="auto"/>
      <w:jc w:val="both"/>
    </w:pPr>
    <w:rPr>
      <w:spacing w:val="40"/>
      <w:sz w:val="28"/>
      <w:szCs w:val="24"/>
      <w:lang w:eastAsia="ar-SA"/>
    </w:rPr>
  </w:style>
  <w:style w:type="paragraph" w:customStyle="1" w:styleId="2b">
    <w:name w:val="Цитата2"/>
    <w:basedOn w:val="a"/>
    <w:rsid w:val="00F31640"/>
    <w:pPr>
      <w:spacing w:line="360" w:lineRule="auto"/>
      <w:ind w:left="113" w:right="113"/>
      <w:jc w:val="center"/>
    </w:pPr>
    <w:rPr>
      <w:sz w:val="28"/>
      <w:szCs w:val="24"/>
      <w:lang w:eastAsia="ar-SA"/>
    </w:rPr>
  </w:style>
  <w:style w:type="paragraph" w:customStyle="1" w:styleId="221">
    <w:name w:val="Основной текст с отступом 22"/>
    <w:basedOn w:val="a"/>
    <w:rsid w:val="00F31640"/>
    <w:pPr>
      <w:ind w:firstLine="567"/>
    </w:pPr>
    <w:rPr>
      <w:sz w:val="28"/>
      <w:szCs w:val="24"/>
      <w:lang w:eastAsia="ar-SA"/>
    </w:rPr>
  </w:style>
  <w:style w:type="paragraph" w:customStyle="1" w:styleId="231">
    <w:name w:val="Основной текст 23"/>
    <w:basedOn w:val="a"/>
    <w:rsid w:val="00F31640"/>
    <w:pPr>
      <w:tabs>
        <w:tab w:val="left" w:pos="1134"/>
        <w:tab w:val="left" w:pos="3119"/>
        <w:tab w:val="left" w:pos="8505"/>
      </w:tabs>
      <w:ind w:firstLine="851"/>
      <w:jc w:val="both"/>
    </w:pPr>
    <w:rPr>
      <w:sz w:val="28"/>
    </w:rPr>
  </w:style>
  <w:style w:type="paragraph" w:customStyle="1" w:styleId="main">
    <w:name w:val="main"/>
    <w:basedOn w:val="a"/>
    <w:rsid w:val="00F31640"/>
    <w:pPr>
      <w:ind w:firstLine="400"/>
      <w:jc w:val="both"/>
    </w:pPr>
    <w:rPr>
      <w:sz w:val="27"/>
      <w:szCs w:val="27"/>
    </w:rPr>
  </w:style>
  <w:style w:type="paragraph" w:customStyle="1" w:styleId="affc">
    <w:name w:val="Знак"/>
    <w:basedOn w:val="a"/>
    <w:rsid w:val="00F316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e">
    <w:name w:val="Знак1"/>
    <w:basedOn w:val="a"/>
    <w:rsid w:val="00F316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d">
    <w:name w:val="Чертежный"/>
    <w:rsid w:val="00F1584F"/>
    <w:pPr>
      <w:jc w:val="both"/>
    </w:pPr>
    <w:rPr>
      <w:rFonts w:ascii="ISOCPEUR" w:hAnsi="ISOCPEUR"/>
      <w:i/>
      <w:sz w:val="28"/>
      <w:lang w:val="uk-UA"/>
    </w:rPr>
  </w:style>
  <w:style w:type="paragraph" w:styleId="affe">
    <w:name w:val="List Paragraph"/>
    <w:basedOn w:val="a"/>
    <w:uiPriority w:val="34"/>
    <w:qFormat/>
    <w:rsid w:val="00F1584F"/>
    <w:pPr>
      <w:ind w:left="720"/>
      <w:contextualSpacing/>
    </w:pPr>
    <w:rPr>
      <w:sz w:val="24"/>
      <w:szCs w:val="24"/>
    </w:rPr>
  </w:style>
  <w:style w:type="paragraph" w:customStyle="1" w:styleId="afff">
    <w:name w:val="обычный БАТЭ"/>
    <w:basedOn w:val="a"/>
    <w:rsid w:val="00F1584F"/>
    <w:pPr>
      <w:ind w:firstLine="709"/>
      <w:jc w:val="both"/>
    </w:pPr>
    <w:rPr>
      <w:sz w:val="28"/>
    </w:rPr>
  </w:style>
  <w:style w:type="paragraph" w:customStyle="1" w:styleId="140">
    <w:name w:val="Мой стиль абзаца 14"/>
    <w:basedOn w:val="a"/>
    <w:rsid w:val="00F1584F"/>
    <w:pPr>
      <w:spacing w:line="360" w:lineRule="auto"/>
      <w:ind w:firstLine="567"/>
      <w:jc w:val="both"/>
    </w:pPr>
    <w:rPr>
      <w:color w:val="000000"/>
      <w:sz w:val="28"/>
      <w:szCs w:val="28"/>
      <w:lang w:eastAsia="ar-SA"/>
    </w:rPr>
  </w:style>
  <w:style w:type="paragraph" w:customStyle="1" w:styleId="afff0">
    <w:name w:val="Название рис. мой"/>
    <w:basedOn w:val="a"/>
    <w:rsid w:val="00F1584F"/>
    <w:pPr>
      <w:spacing w:before="120" w:after="120"/>
      <w:jc w:val="center"/>
    </w:pPr>
    <w:rPr>
      <w:bCs/>
      <w:sz w:val="28"/>
      <w:szCs w:val="28"/>
      <w:lang w:eastAsia="ar-SA"/>
    </w:rPr>
  </w:style>
  <w:style w:type="table" w:customStyle="1" w:styleId="1f">
    <w:name w:val="Сетка таблицы1"/>
    <w:basedOn w:val="a1"/>
    <w:next w:val="af6"/>
    <w:rsid w:val="00F158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1">
    <w:name w:val="TOC Heading"/>
    <w:basedOn w:val="1"/>
    <w:next w:val="a"/>
    <w:uiPriority w:val="39"/>
    <w:semiHidden/>
    <w:unhideWhenUsed/>
    <w:qFormat/>
    <w:rsid w:val="00F1584F"/>
    <w:pPr>
      <w:keepLines/>
      <w:numPr>
        <w:numId w:val="0"/>
      </w:numPr>
      <w:spacing w:before="480" w:after="0" w:line="240" w:lineRule="auto"/>
      <w:outlineLvl w:val="9"/>
    </w:pPr>
    <w:rPr>
      <w:rFonts w:ascii="Cambria" w:hAnsi="Cambria"/>
      <w:b/>
      <w:bCs/>
      <w:caps w:val="0"/>
      <w:color w:val="365F91"/>
      <w:szCs w:val="28"/>
    </w:rPr>
  </w:style>
  <w:style w:type="table" w:customStyle="1" w:styleId="2c">
    <w:name w:val="Сетка таблицы2"/>
    <w:basedOn w:val="a1"/>
    <w:next w:val="af6"/>
    <w:rsid w:val="00F158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2">
    <w:name w:val="No Spacing"/>
    <w:uiPriority w:val="1"/>
    <w:qFormat/>
    <w:rsid w:val="00F1584F"/>
    <w:rPr>
      <w:sz w:val="24"/>
      <w:szCs w:val="24"/>
    </w:rPr>
  </w:style>
  <w:style w:type="paragraph" w:customStyle="1" w:styleId="2d">
    <w:name w:val="Обычный2"/>
    <w:rsid w:val="00F1584F"/>
    <w:pPr>
      <w:widowControl w:val="0"/>
      <w:spacing w:line="260" w:lineRule="auto"/>
      <w:ind w:firstLine="320"/>
      <w:jc w:val="both"/>
    </w:pPr>
    <w:rPr>
      <w:rFonts w:eastAsia="MS Mincho"/>
      <w:snapToGrid w:val="0"/>
      <w:sz w:val="18"/>
    </w:rPr>
  </w:style>
  <w:style w:type="character" w:customStyle="1" w:styleId="z-10">
    <w:name w:val="z-Конец формы Знак1"/>
    <w:uiPriority w:val="99"/>
    <w:semiHidden/>
    <w:rsid w:val="00F1584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1">
    <w:name w:val="z-Начало формы Знак1"/>
    <w:uiPriority w:val="99"/>
    <w:semiHidden/>
    <w:rsid w:val="00F1584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TML0">
    <w:name w:val="Стандартный HTML Знак"/>
    <w:link w:val="HTML"/>
    <w:uiPriority w:val="99"/>
    <w:rsid w:val="00F1584F"/>
    <w:rPr>
      <w:rFonts w:ascii="Courier New" w:hAnsi="Courier New" w:cs="Courier New"/>
      <w:lang w:eastAsia="ar-SA"/>
    </w:rPr>
  </w:style>
  <w:style w:type="paragraph" w:customStyle="1" w:styleId="2310">
    <w:name w:val="Основной текст 231"/>
    <w:basedOn w:val="a"/>
    <w:rsid w:val="00F1584F"/>
    <w:pPr>
      <w:tabs>
        <w:tab w:val="left" w:pos="1134"/>
        <w:tab w:val="left" w:pos="3119"/>
        <w:tab w:val="left" w:pos="8505"/>
      </w:tabs>
      <w:ind w:firstLine="851"/>
      <w:jc w:val="both"/>
    </w:pPr>
    <w:rPr>
      <w:sz w:val="28"/>
    </w:rPr>
  </w:style>
  <w:style w:type="numbering" w:customStyle="1" w:styleId="1f0">
    <w:name w:val="Нет списка1"/>
    <w:next w:val="a2"/>
    <w:uiPriority w:val="99"/>
    <w:semiHidden/>
    <w:unhideWhenUsed/>
    <w:rsid w:val="00F1584F"/>
  </w:style>
  <w:style w:type="character" w:customStyle="1" w:styleId="ecattext">
    <w:name w:val="ecattext"/>
    <w:rsid w:val="00487351"/>
  </w:style>
  <w:style w:type="paragraph" w:customStyle="1" w:styleId="64">
    <w:name w:val="заголовок 6"/>
    <w:basedOn w:val="a"/>
    <w:next w:val="a"/>
    <w:uiPriority w:val="99"/>
    <w:rsid w:val="003C64C4"/>
    <w:pPr>
      <w:keepNext/>
      <w:autoSpaceDE w:val="0"/>
      <w:autoSpaceDN w:val="0"/>
      <w:jc w:val="center"/>
    </w:pPr>
    <w:rPr>
      <w:sz w:val="32"/>
      <w:szCs w:val="32"/>
    </w:rPr>
  </w:style>
  <w:style w:type="paragraph" w:customStyle="1" w:styleId="81">
    <w:name w:val="заголовок 8"/>
    <w:basedOn w:val="a"/>
    <w:next w:val="a"/>
    <w:uiPriority w:val="99"/>
    <w:rsid w:val="003C64C4"/>
    <w:pPr>
      <w:keepNext/>
      <w:autoSpaceDE w:val="0"/>
      <w:autoSpaceDN w:val="0"/>
      <w:ind w:firstLine="567"/>
    </w:pPr>
    <w:rPr>
      <w:b/>
      <w:bCs/>
      <w:sz w:val="28"/>
      <w:szCs w:val="28"/>
    </w:rPr>
  </w:style>
  <w:style w:type="paragraph" w:customStyle="1" w:styleId="91">
    <w:name w:val="заголовок 9"/>
    <w:basedOn w:val="a"/>
    <w:next w:val="a"/>
    <w:uiPriority w:val="99"/>
    <w:rsid w:val="003C64C4"/>
    <w:pPr>
      <w:keepNext/>
      <w:autoSpaceDE w:val="0"/>
      <w:autoSpaceDN w:val="0"/>
      <w:ind w:firstLine="567"/>
      <w:jc w:val="both"/>
    </w:pPr>
    <w:rPr>
      <w:b/>
      <w:bCs/>
      <w:sz w:val="28"/>
      <w:szCs w:val="28"/>
    </w:rPr>
  </w:style>
  <w:style w:type="character" w:customStyle="1" w:styleId="af1">
    <w:name w:val="Обычный (веб) Знак"/>
    <w:basedOn w:val="a0"/>
    <w:link w:val="af0"/>
    <w:uiPriority w:val="99"/>
    <w:locked/>
    <w:rsid w:val="00AC074D"/>
    <w:rPr>
      <w:sz w:val="24"/>
      <w:szCs w:val="24"/>
    </w:rPr>
  </w:style>
  <w:style w:type="paragraph" w:customStyle="1" w:styleId="Default">
    <w:name w:val="Default"/>
    <w:rsid w:val="00AC074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marker3">
    <w:name w:val="marker3"/>
    <w:basedOn w:val="a0"/>
    <w:rsid w:val="00AC074D"/>
  </w:style>
  <w:style w:type="table" w:customStyle="1" w:styleId="3a">
    <w:name w:val="Сетка таблицы3"/>
    <w:basedOn w:val="a1"/>
    <w:next w:val="af6"/>
    <w:rsid w:val="00881EF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4">
    <w:name w:val="Сетка таблицы4"/>
    <w:basedOn w:val="a1"/>
    <w:next w:val="af6"/>
    <w:uiPriority w:val="59"/>
    <w:rsid w:val="00881EF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e">
    <w:name w:val="Основной текст 2 Знак Знак Знак"/>
    <w:basedOn w:val="a0"/>
    <w:rsid w:val="0065043C"/>
  </w:style>
  <w:style w:type="character" w:customStyle="1" w:styleId="keyword1">
    <w:name w:val="keyword1"/>
    <w:rsid w:val="0065043C"/>
    <w:rPr>
      <w:i/>
      <w:iCs/>
    </w:rPr>
  </w:style>
  <w:style w:type="character" w:customStyle="1" w:styleId="ListLabel5">
    <w:name w:val="ListLabel 5"/>
    <w:rsid w:val="00C4712F"/>
    <w:rPr>
      <w:rFonts w:eastAsia="Times New Roman" w:cs="Times New Roman"/>
      <w:spacing w:val="0"/>
      <w:w w:val="100"/>
      <w:sz w:val="28"/>
      <w:szCs w:val="28"/>
    </w:rPr>
  </w:style>
  <w:style w:type="numbering" w:customStyle="1" w:styleId="2f">
    <w:name w:val="Нет списка2"/>
    <w:next w:val="a2"/>
    <w:uiPriority w:val="99"/>
    <w:semiHidden/>
    <w:unhideWhenUsed/>
    <w:rsid w:val="00C4712F"/>
  </w:style>
  <w:style w:type="character" w:customStyle="1" w:styleId="213">
    <w:name w:val="Основной текст 2 Знак1"/>
    <w:aliases w:val="Основной текст 2 Знак Знак Знак Знак Знак2,Основной текст 2 Знак Знак Знак Знак Знак Знак Знак Знак1,Основной текст 2 Знак Знак Знак Знак Знак Знак1"/>
    <w:semiHidden/>
    <w:rsid w:val="00C4712F"/>
    <w:rPr>
      <w:rFonts w:ascii="Times New Roman" w:hAnsi="Times New Roman"/>
    </w:rPr>
  </w:style>
  <w:style w:type="paragraph" w:styleId="afff3">
    <w:name w:val="Document Map"/>
    <w:basedOn w:val="a"/>
    <w:link w:val="afff4"/>
    <w:unhideWhenUsed/>
    <w:rsid w:val="00C4712F"/>
    <w:pPr>
      <w:spacing w:after="200" w:line="276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fff4">
    <w:name w:val="Схема документа Знак"/>
    <w:basedOn w:val="a0"/>
    <w:link w:val="afff3"/>
    <w:rsid w:val="00C4712F"/>
    <w:rPr>
      <w:rFonts w:ascii="Tahoma" w:eastAsia="Calibri" w:hAnsi="Tahoma"/>
      <w:sz w:val="16"/>
      <w:szCs w:val="16"/>
      <w:lang w:eastAsia="en-US"/>
    </w:rPr>
  </w:style>
  <w:style w:type="paragraph" w:styleId="afff5">
    <w:name w:val="Plain Text"/>
    <w:basedOn w:val="a"/>
    <w:link w:val="afff6"/>
    <w:unhideWhenUsed/>
    <w:rsid w:val="00C4712F"/>
    <w:rPr>
      <w:rFonts w:ascii="Courier New" w:hAnsi="Courier New"/>
    </w:rPr>
  </w:style>
  <w:style w:type="character" w:customStyle="1" w:styleId="afff6">
    <w:name w:val="Текст Знак"/>
    <w:basedOn w:val="a0"/>
    <w:link w:val="afff5"/>
    <w:rsid w:val="00C4712F"/>
    <w:rPr>
      <w:rFonts w:ascii="Courier New" w:hAnsi="Courier New"/>
    </w:rPr>
  </w:style>
  <w:style w:type="paragraph" w:customStyle="1" w:styleId="afff7">
    <w:name w:val="Знак Знак Знак Знак Знак Знак Знак Знак Знак Знак Знак Знак Знак Знак Знак Знак Знак Знак Знак Знак Знак Знак"/>
    <w:basedOn w:val="a"/>
    <w:rsid w:val="00C4712F"/>
    <w:pPr>
      <w:pageBreakBefore/>
      <w:spacing w:after="160" w:line="360" w:lineRule="auto"/>
    </w:pPr>
    <w:rPr>
      <w:color w:val="000000"/>
      <w:sz w:val="28"/>
      <w:lang w:val="en-US" w:eastAsia="en-US"/>
    </w:rPr>
  </w:style>
  <w:style w:type="paragraph" w:customStyle="1" w:styleId="text">
    <w:name w:val="text"/>
    <w:basedOn w:val="a"/>
    <w:qFormat/>
    <w:rsid w:val="00C4712F"/>
    <w:pPr>
      <w:spacing w:line="360" w:lineRule="auto"/>
      <w:ind w:firstLine="567"/>
      <w:jc w:val="both"/>
    </w:pPr>
    <w:rPr>
      <w:rFonts w:eastAsia="Calibri"/>
      <w:sz w:val="28"/>
      <w:szCs w:val="28"/>
      <w:lang w:eastAsia="en-US"/>
    </w:rPr>
  </w:style>
  <w:style w:type="paragraph" w:customStyle="1" w:styleId="newstat">
    <w:name w:val="new_stat"/>
    <w:basedOn w:val="a"/>
    <w:rsid w:val="00C4712F"/>
    <w:pPr>
      <w:spacing w:before="100" w:beforeAutospacing="1" w:after="100" w:afterAutospacing="1" w:line="384" w:lineRule="auto"/>
      <w:ind w:firstLine="480"/>
      <w:jc w:val="both"/>
    </w:pPr>
    <w:rPr>
      <w:rFonts w:ascii="Verdana" w:hAnsi="Verdana"/>
      <w:sz w:val="24"/>
      <w:szCs w:val="24"/>
    </w:rPr>
  </w:style>
  <w:style w:type="paragraph" w:customStyle="1" w:styleId="xl24">
    <w:name w:val="xl2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5">
    <w:name w:val="xl2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8">
    <w:name w:val="xl2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9">
    <w:name w:val="xl29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1">
    <w:name w:val="xl3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">
    <w:name w:val="xl33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4">
    <w:name w:val="xl3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1">
    <w:name w:val="xl4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42">
    <w:name w:val="xl4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3">
    <w:name w:val="xl4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">
    <w:name w:val="xl45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6">
    <w:name w:val="xl46"/>
    <w:basedOn w:val="a"/>
    <w:rsid w:val="00C4712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7">
    <w:name w:val="xl47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48">
    <w:name w:val="xl4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49">
    <w:name w:val="xl49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"/>
    <w:rsid w:val="00C4712F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2">
    <w:name w:val="xl5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3">
    <w:name w:val="xl53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4">
    <w:name w:val="xl5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5">
    <w:name w:val="xl55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6">
    <w:name w:val="xl5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7">
    <w:name w:val="xl5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8">
    <w:name w:val="xl5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9">
    <w:name w:val="xl5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0">
    <w:name w:val="xl60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1">
    <w:name w:val="xl6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2">
    <w:name w:val="xl62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3">
    <w:name w:val="xl63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4">
    <w:name w:val="xl64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5">
    <w:name w:val="xl65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6">
    <w:name w:val="xl66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9">
    <w:name w:val="xl6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2">
    <w:name w:val="xl7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5">
    <w:name w:val="xl7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3">
    <w:name w:val="xl8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5">
    <w:name w:val="xl8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6">
    <w:name w:val="xl86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8">
    <w:name w:val="xl8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3">
    <w:name w:val="xl103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5">
    <w:name w:val="xl10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6">
    <w:name w:val="xl10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7">
    <w:name w:val="xl107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0">
    <w:name w:val="xl110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2">
    <w:name w:val="xl11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3">
    <w:name w:val="xl113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4">
    <w:name w:val="xl11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C4712F"/>
    <w:pPr>
      <w:pBdr>
        <w:top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99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C4712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C4712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C4712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C4712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C4712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C4712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C4712F"/>
    <w:pPr>
      <w:pBdr>
        <w:left w:val="single" w:sz="8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C4712F"/>
    <w:pPr>
      <w:pBdr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C4712F"/>
    <w:pPr>
      <w:pBdr>
        <w:bottom w:val="single" w:sz="4" w:space="0" w:color="auto"/>
        <w:right w:val="single" w:sz="8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C4712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C4712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1">
    <w:name w:val="xl131"/>
    <w:basedOn w:val="a"/>
    <w:rsid w:val="00C4712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3">
    <w:name w:val="xl133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4">
    <w:name w:val="xl134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C4712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C4712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center">
    <w:name w:val="center"/>
    <w:basedOn w:val="a"/>
    <w:rsid w:val="00C4712F"/>
    <w:pPr>
      <w:ind w:left="75" w:right="75"/>
      <w:jc w:val="center"/>
    </w:pPr>
    <w:rPr>
      <w:rFonts w:ascii="Verdana" w:hAnsi="Verdana"/>
      <w:color w:val="000000"/>
      <w:sz w:val="31"/>
      <w:szCs w:val="31"/>
    </w:rPr>
  </w:style>
  <w:style w:type="paragraph" w:customStyle="1" w:styleId="binfo">
    <w:name w:val="binfo"/>
    <w:basedOn w:val="a"/>
    <w:rsid w:val="00C4712F"/>
    <w:pPr>
      <w:ind w:left="75" w:right="75"/>
      <w:jc w:val="center"/>
    </w:pPr>
    <w:rPr>
      <w:rFonts w:ascii="Verdana" w:hAnsi="Verdana"/>
      <w:color w:val="000000"/>
      <w:sz w:val="31"/>
      <w:szCs w:val="31"/>
    </w:rPr>
  </w:style>
  <w:style w:type="paragraph" w:customStyle="1" w:styleId="sbiautors">
    <w:name w:val="sbiautors"/>
    <w:basedOn w:val="a"/>
    <w:rsid w:val="00C4712F"/>
    <w:pPr>
      <w:ind w:left="75" w:right="75"/>
    </w:pPr>
    <w:rPr>
      <w:rFonts w:ascii="Verdana" w:hAnsi="Verdana"/>
      <w:color w:val="800000"/>
      <w:sz w:val="31"/>
      <w:szCs w:val="31"/>
    </w:rPr>
  </w:style>
  <w:style w:type="paragraph" w:customStyle="1" w:styleId="btitle">
    <w:name w:val="btitle"/>
    <w:basedOn w:val="a"/>
    <w:rsid w:val="00C4712F"/>
    <w:pPr>
      <w:ind w:left="75" w:right="75"/>
      <w:jc w:val="both"/>
    </w:pPr>
    <w:rPr>
      <w:rFonts w:ascii="Verdana" w:hAnsi="Verdana"/>
      <w:color w:val="000000"/>
      <w:sz w:val="31"/>
      <w:szCs w:val="31"/>
    </w:rPr>
  </w:style>
  <w:style w:type="paragraph" w:customStyle="1" w:styleId="afff8">
    <w:name w:val="Знак Знак Знак Знак Знак"/>
    <w:basedOn w:val="a"/>
    <w:autoRedefine/>
    <w:rsid w:val="00C4712F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customStyle="1" w:styleId="afff9">
    <w:name w:val="лит"/>
    <w:autoRedefine/>
    <w:rsid w:val="00C4712F"/>
    <w:pPr>
      <w:tabs>
        <w:tab w:val="num" w:pos="570"/>
      </w:tabs>
      <w:spacing w:line="360" w:lineRule="auto"/>
      <w:ind w:left="570" w:hanging="570"/>
      <w:jc w:val="both"/>
    </w:pPr>
    <w:rPr>
      <w:sz w:val="28"/>
      <w:szCs w:val="28"/>
    </w:rPr>
  </w:style>
  <w:style w:type="character" w:customStyle="1" w:styleId="style151">
    <w:name w:val="style151"/>
    <w:rsid w:val="00C4712F"/>
    <w:rPr>
      <w:rFonts w:ascii="Arial Narrow" w:hAnsi="Arial Narrow" w:hint="default"/>
      <w:color w:val="333333"/>
      <w:sz w:val="11"/>
      <w:szCs w:val="11"/>
    </w:rPr>
  </w:style>
  <w:style w:type="character" w:customStyle="1" w:styleId="apple-converted-space">
    <w:name w:val="apple-converted-space"/>
    <w:basedOn w:val="a0"/>
    <w:rsid w:val="00C4712F"/>
  </w:style>
  <w:style w:type="character" w:customStyle="1" w:styleId="keyword2">
    <w:name w:val="keyword2"/>
    <w:basedOn w:val="a0"/>
    <w:rsid w:val="00C4712F"/>
  </w:style>
  <w:style w:type="character" w:customStyle="1" w:styleId="hl1">
    <w:name w:val="hl1"/>
    <w:rsid w:val="00C4712F"/>
    <w:rPr>
      <w:color w:val="4682B4"/>
    </w:rPr>
  </w:style>
  <w:style w:type="character" w:customStyle="1" w:styleId="keyword">
    <w:name w:val="keyword"/>
    <w:basedOn w:val="a0"/>
    <w:rsid w:val="00C4712F"/>
  </w:style>
  <w:style w:type="character" w:customStyle="1" w:styleId="zag">
    <w:name w:val="zag"/>
    <w:basedOn w:val="a0"/>
    <w:rsid w:val="00C4712F"/>
  </w:style>
  <w:style w:type="character" w:customStyle="1" w:styleId="coursetitle1">
    <w:name w:val="course_title1"/>
    <w:rsid w:val="00C4712F"/>
    <w:rPr>
      <w:b/>
      <w:bCs/>
      <w:color w:val="990000"/>
      <w:sz w:val="20"/>
      <w:szCs w:val="20"/>
    </w:rPr>
  </w:style>
  <w:style w:type="character" w:customStyle="1" w:styleId="hl">
    <w:name w:val="hl"/>
    <w:basedOn w:val="a0"/>
    <w:rsid w:val="00C4712F"/>
  </w:style>
  <w:style w:type="character" w:customStyle="1" w:styleId="spelling-content-entity">
    <w:name w:val="spelling-content-entity"/>
    <w:basedOn w:val="a0"/>
    <w:rsid w:val="00C4712F"/>
  </w:style>
  <w:style w:type="character" w:customStyle="1" w:styleId="title1">
    <w:name w:val="title1"/>
    <w:rsid w:val="00C4712F"/>
    <w:rPr>
      <w:rFonts w:ascii="Arial" w:hAnsi="Arial" w:cs="Arial" w:hint="default"/>
      <w:color w:val="AAAAAA"/>
      <w:sz w:val="18"/>
      <w:szCs w:val="18"/>
    </w:rPr>
  </w:style>
  <w:style w:type="table" w:customStyle="1" w:styleId="111">
    <w:name w:val="Сетка таблицы11"/>
    <w:basedOn w:val="a1"/>
    <w:rsid w:val="00C4712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1"/>
    <w:rsid w:val="00C4712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471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471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471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we-math-mathml-inline">
    <w:name w:val="mwe-math-mathml-inline"/>
    <w:basedOn w:val="a0"/>
    <w:rsid w:val="00C4712F"/>
  </w:style>
  <w:style w:type="paragraph" w:customStyle="1" w:styleId="1f1">
    <w:name w:val="1"/>
    <w:basedOn w:val="a"/>
    <w:next w:val="a8"/>
    <w:qFormat/>
    <w:rsid w:val="007823D5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95pt">
    <w:name w:val="Основной текст + 9.5 pt"/>
    <w:uiPriority w:val="99"/>
    <w:rsid w:val="002D67D9"/>
    <w:rPr>
      <w:rFonts w:ascii="Times New Roman" w:hAnsi="Times New Roman" w:cs="Times New Roman"/>
      <w:spacing w:val="0"/>
      <w:sz w:val="19"/>
      <w:szCs w:val="19"/>
    </w:rPr>
  </w:style>
  <w:style w:type="numbering" w:customStyle="1" w:styleId="3b">
    <w:name w:val="Нет списка3"/>
    <w:next w:val="a2"/>
    <w:uiPriority w:val="99"/>
    <w:semiHidden/>
    <w:unhideWhenUsed/>
    <w:rsid w:val="003E66B5"/>
  </w:style>
  <w:style w:type="character" w:customStyle="1" w:styleId="tooltip">
    <w:name w:val="tooltip"/>
    <w:basedOn w:val="a0"/>
    <w:rsid w:val="003E66B5"/>
  </w:style>
  <w:style w:type="character" w:customStyle="1" w:styleId="classic">
    <w:name w:val="classic"/>
    <w:basedOn w:val="a0"/>
    <w:rsid w:val="003E66B5"/>
  </w:style>
  <w:style w:type="character" w:styleId="afffa">
    <w:name w:val="annotation reference"/>
    <w:basedOn w:val="a0"/>
    <w:uiPriority w:val="99"/>
    <w:semiHidden/>
    <w:unhideWhenUsed/>
    <w:rsid w:val="003E66B5"/>
    <w:rPr>
      <w:sz w:val="16"/>
      <w:szCs w:val="16"/>
    </w:rPr>
  </w:style>
  <w:style w:type="paragraph" w:styleId="afffb">
    <w:name w:val="annotation text"/>
    <w:basedOn w:val="a"/>
    <w:link w:val="afffc"/>
    <w:uiPriority w:val="99"/>
    <w:semiHidden/>
    <w:unhideWhenUsed/>
    <w:rsid w:val="003E66B5"/>
    <w:pPr>
      <w:spacing w:after="160"/>
    </w:pPr>
    <w:rPr>
      <w:rFonts w:ascii="Calibri" w:eastAsia="Calibri" w:hAnsi="Calibri"/>
      <w:lang w:eastAsia="en-US"/>
    </w:rPr>
  </w:style>
  <w:style w:type="character" w:customStyle="1" w:styleId="afffc">
    <w:name w:val="Текст примечания Знак"/>
    <w:basedOn w:val="a0"/>
    <w:link w:val="afffb"/>
    <w:uiPriority w:val="99"/>
    <w:semiHidden/>
    <w:rsid w:val="003E66B5"/>
    <w:rPr>
      <w:rFonts w:ascii="Calibri" w:eastAsia="Calibri" w:hAnsi="Calibri"/>
      <w:lang w:eastAsia="en-US"/>
    </w:rPr>
  </w:style>
  <w:style w:type="paragraph" w:styleId="afffd">
    <w:name w:val="annotation subject"/>
    <w:basedOn w:val="afffb"/>
    <w:next w:val="afffb"/>
    <w:link w:val="afffe"/>
    <w:uiPriority w:val="99"/>
    <w:semiHidden/>
    <w:unhideWhenUsed/>
    <w:rsid w:val="003E66B5"/>
    <w:rPr>
      <w:b/>
      <w:bCs/>
    </w:rPr>
  </w:style>
  <w:style w:type="character" w:customStyle="1" w:styleId="afffe">
    <w:name w:val="Тема примечания Знак"/>
    <w:basedOn w:val="afffc"/>
    <w:link w:val="afffd"/>
    <w:uiPriority w:val="99"/>
    <w:semiHidden/>
    <w:rsid w:val="003E66B5"/>
    <w:rPr>
      <w:rFonts w:ascii="Calibri" w:eastAsia="Calibri" w:hAnsi="Calibri"/>
      <w:b/>
      <w:bCs/>
      <w:lang w:eastAsia="en-US"/>
    </w:rPr>
  </w:style>
  <w:style w:type="paragraph" w:customStyle="1" w:styleId="affff">
    <w:name w:val="мой"/>
    <w:basedOn w:val="a"/>
    <w:link w:val="affff0"/>
    <w:qFormat/>
    <w:rsid w:val="00D73CF8"/>
    <w:pPr>
      <w:spacing w:after="160" w:line="360" w:lineRule="auto"/>
      <w:ind w:firstLine="720"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fff0">
    <w:name w:val="мой Знак"/>
    <w:basedOn w:val="a0"/>
    <w:link w:val="affff"/>
    <w:rsid w:val="00D73CF8"/>
    <w:rPr>
      <w:rFonts w:eastAsia="Calibri"/>
      <w:color w:val="000000"/>
      <w:sz w:val="28"/>
      <w:szCs w:val="28"/>
      <w:lang w:eastAsia="en-US"/>
    </w:rPr>
  </w:style>
  <w:style w:type="character" w:customStyle="1" w:styleId="tlid-translation">
    <w:name w:val="tlid-translation"/>
    <w:basedOn w:val="a0"/>
    <w:rsid w:val="00004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93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04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8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90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5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94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29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2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5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15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3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4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5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95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7874">
          <w:marLeft w:val="5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080;%20&#1076;&#1086;&#1082;&#1091;&#1084;&#1077;&#1085;&#1090;&#1099;\&#1084;&#1086;&#1105;\&#1055;&#1088;&#1080;&#1084;&#1072;&#1095;&#1080;&#1082;\&#1088;&#1072;&#1084;&#1082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4C3A4-D64D-4553-AE4A-D867F629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рамки</Template>
  <TotalTime>2642</TotalTime>
  <Pages>20</Pages>
  <Words>2982</Words>
  <Characters>17003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</vt:lpstr>
    </vt:vector>
  </TitlesOfParts>
  <Company>ДГАС ИТЦ</Company>
  <LinksUpToDate>false</LinksUpToDate>
  <CharactersWithSpaces>19946</CharactersWithSpaces>
  <SharedDoc>false</SharedDoc>
  <HLinks>
    <vt:vector size="12" baseType="variant">
      <vt:variant>
        <vt:i4>6619260</vt:i4>
      </vt:variant>
      <vt:variant>
        <vt:i4>438</vt:i4>
      </vt:variant>
      <vt:variant>
        <vt:i4>0</vt:i4>
      </vt:variant>
      <vt:variant>
        <vt:i4>5</vt:i4>
      </vt:variant>
      <vt:variant>
        <vt:lpwstr>http://www.huntsman-nmg.com/avalon.php</vt:lpwstr>
      </vt:variant>
      <vt:variant>
        <vt:lpwstr/>
      </vt:variant>
      <vt:variant>
        <vt:i4>5242959</vt:i4>
      </vt:variant>
      <vt:variant>
        <vt:i4>435</vt:i4>
      </vt:variant>
      <vt:variant>
        <vt:i4>0</vt:i4>
      </vt:variant>
      <vt:variant>
        <vt:i4>5</vt:i4>
      </vt:variant>
      <vt:variant>
        <vt:lpwstr>http://www.huntsman-nmg.com/smartlite.php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</dc:title>
  <dc:creator>computer</dc:creator>
  <cp:lastModifiedBy>Сорочкина Оксана Юрьевна</cp:lastModifiedBy>
  <cp:revision>86</cp:revision>
  <cp:lastPrinted>2020-07-04T15:38:00Z</cp:lastPrinted>
  <dcterms:created xsi:type="dcterms:W3CDTF">2020-06-03T12:35:00Z</dcterms:created>
  <dcterms:modified xsi:type="dcterms:W3CDTF">2023-05-31T11:26:00Z</dcterms:modified>
</cp:coreProperties>
</file>